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7FB26D" w14:textId="0E5ABEB3" w:rsidR="00733A11" w:rsidRPr="00D21B1E" w:rsidRDefault="00733A11" w:rsidP="00DC5013">
      <w:pPr>
        <w:jc w:val="center"/>
        <w:rPr>
          <w:rFonts w:asciiTheme="minorHAnsi" w:hAnsiTheme="minorHAnsi" w:cstheme="minorHAnsi"/>
          <w:b/>
          <w:bCs/>
        </w:rPr>
      </w:pPr>
      <w:r w:rsidRPr="00D21B1E">
        <w:rPr>
          <w:rFonts w:ascii="Calibri" w:hAnsi="Calibri" w:cs="Calibri"/>
          <w:b/>
          <w:bCs/>
        </w:rPr>
        <w:t xml:space="preserve">PREGÃO ELETRÔNICO </w:t>
      </w:r>
      <w:r w:rsidRPr="00D21B1E">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26435B" w:rsidRPr="00D21B1E">
            <w:rPr>
              <w:rFonts w:asciiTheme="minorHAnsi" w:hAnsiTheme="minorHAnsi" w:cstheme="minorHAnsi"/>
              <w:b/>
            </w:rPr>
            <w:t>0876</w:t>
          </w:r>
        </w:sdtContent>
      </w:sdt>
      <w:r w:rsidR="00DB64CE" w:rsidRPr="00D21B1E">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718DF" w:rsidRPr="00D21B1E">
            <w:rPr>
              <w:rFonts w:asciiTheme="minorHAnsi" w:hAnsiTheme="minorHAnsi" w:cstheme="minorHAnsi"/>
              <w:b/>
            </w:rPr>
            <w:t>2022</w:t>
          </w:r>
        </w:sdtContent>
      </w:sdt>
      <w:r w:rsidR="00DB64CE" w:rsidRPr="00D21B1E">
        <w:rPr>
          <w:rFonts w:asciiTheme="minorHAnsi" w:hAnsiTheme="minorHAnsi" w:cstheme="minorHAnsi"/>
          <w:b/>
        </w:rPr>
        <w:t>.</w:t>
      </w:r>
    </w:p>
    <w:p w14:paraId="47ECB3F9" w14:textId="77777777" w:rsidR="00972B5B" w:rsidRPr="00D21B1E" w:rsidRDefault="00972B5B">
      <w:pPr>
        <w:jc w:val="center"/>
        <w:rPr>
          <w:rFonts w:ascii="Calibri" w:hAnsi="Calibri" w:cs="Calibri"/>
          <w:b/>
          <w:bCs/>
        </w:rPr>
      </w:pPr>
    </w:p>
    <w:p w14:paraId="5EC13005" w14:textId="6F998BDB" w:rsidR="00733A11" w:rsidRPr="00937F04" w:rsidRDefault="00733A11">
      <w:pPr>
        <w:tabs>
          <w:tab w:val="left" w:pos="2552"/>
        </w:tabs>
        <w:jc w:val="both"/>
        <w:rPr>
          <w:rFonts w:ascii="Calibri" w:hAnsi="Calibri" w:cs="Calibri"/>
        </w:rPr>
      </w:pPr>
      <w:r w:rsidRPr="00D21B1E">
        <w:rPr>
          <w:rFonts w:ascii="Calibri" w:hAnsi="Calibri" w:cs="Calibri"/>
        </w:rPr>
        <w:t xml:space="preserve">A </w:t>
      </w:r>
      <w:r w:rsidR="00936C00" w:rsidRPr="00D21B1E">
        <w:rPr>
          <w:rFonts w:ascii="Calibri" w:hAnsi="Calibri" w:cs="Calibri"/>
          <w:b/>
        </w:rPr>
        <w:t>FUNDAÇÃO UNIVERSIDADE DO ESTADO</w:t>
      </w:r>
      <w:r w:rsidR="003C57D8" w:rsidRPr="00D21B1E">
        <w:rPr>
          <w:rFonts w:ascii="Calibri" w:hAnsi="Calibri" w:cs="Calibri"/>
          <w:b/>
        </w:rPr>
        <w:t xml:space="preserve"> </w:t>
      </w:r>
      <w:r w:rsidR="00936C00" w:rsidRPr="00D21B1E">
        <w:rPr>
          <w:rFonts w:ascii="Calibri" w:hAnsi="Calibri" w:cs="Calibri"/>
          <w:b/>
        </w:rPr>
        <w:t>DE SANTA CATARINA</w:t>
      </w:r>
      <w:r w:rsidR="00936C00" w:rsidRPr="00D21B1E">
        <w:rPr>
          <w:rFonts w:ascii="Calibri" w:hAnsi="Calibri" w:cs="Calibri"/>
        </w:rPr>
        <w:t xml:space="preserve">, </w:t>
      </w:r>
      <w:r w:rsidR="00AB23E9" w:rsidRPr="00D21B1E">
        <w:rPr>
          <w:rFonts w:ascii="Calibri" w:hAnsi="Calibri" w:cs="Calibri"/>
        </w:rPr>
        <w:t>com sede na Av. Madre Benvenuta, nº 2007, Itacorubi, Florianópolis/SC, inscrita</w:t>
      </w:r>
      <w:r w:rsidR="00AB23E9" w:rsidRPr="00D21B1E">
        <w:t xml:space="preserve"> </w:t>
      </w:r>
      <w:r w:rsidR="00AB23E9" w:rsidRPr="00D21B1E">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21B1E" w:rsidRPr="00D21B1E">
            <w:rPr>
              <w:rFonts w:asciiTheme="minorHAnsi" w:hAnsiTheme="minorHAnsi" w:cstheme="minorHAnsi"/>
            </w:rPr>
            <w:t>da Coordenadoria de Compras e Licitações da Reitoria</w:t>
          </w:r>
        </w:sdtContent>
      </w:sdt>
      <w:r w:rsidR="00AB23E9" w:rsidRPr="00D21B1E">
        <w:rPr>
          <w:rFonts w:ascii="Calibri" w:hAnsi="Calibri" w:cs="Calibri"/>
        </w:rPr>
        <w:t xml:space="preserve">, </w:t>
      </w:r>
      <w:r w:rsidRPr="00D21B1E">
        <w:rPr>
          <w:rFonts w:ascii="Calibri" w:hAnsi="Calibri" w:cs="Calibri"/>
        </w:rPr>
        <w:t xml:space="preserve">torna público que fará realizar licitação na modalidade </w:t>
      </w:r>
      <w:r w:rsidR="00AB23E9" w:rsidRPr="00D21B1E">
        <w:rPr>
          <w:rFonts w:ascii="Calibri" w:hAnsi="Calibri" w:cs="Calibri"/>
        </w:rPr>
        <w:t>P</w:t>
      </w:r>
      <w:r w:rsidRPr="00D21B1E">
        <w:rPr>
          <w:rFonts w:ascii="Calibri" w:hAnsi="Calibri" w:cs="Calibri"/>
        </w:rPr>
        <w:t xml:space="preserve">regão </w:t>
      </w:r>
      <w:r w:rsidR="00AB23E9" w:rsidRPr="00D21B1E">
        <w:rPr>
          <w:rFonts w:ascii="Calibri" w:hAnsi="Calibri" w:cs="Calibri"/>
        </w:rPr>
        <w:t>E</w:t>
      </w:r>
      <w:r w:rsidRPr="00D21B1E">
        <w:rPr>
          <w:rFonts w:ascii="Calibri" w:hAnsi="Calibri" w:cs="Calibri"/>
        </w:rPr>
        <w:t xml:space="preserve">letrônico, </w:t>
      </w:r>
      <w:r w:rsidR="007D78C9" w:rsidRPr="00D21B1E">
        <w:rPr>
          <w:rFonts w:ascii="Calibri" w:hAnsi="Calibri" w:cs="Calibri"/>
        </w:rPr>
        <w:t xml:space="preserve">com critério de julgamento de </w:t>
      </w:r>
      <w:r w:rsidR="007D78C9" w:rsidRPr="00D21B1E">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21B1E" w:rsidRPr="00D21B1E">
            <w:rPr>
              <w:rFonts w:asciiTheme="minorHAnsi" w:hAnsiTheme="minorHAnsi" w:cstheme="minorHAnsi"/>
            </w:rPr>
            <w:t>por lote</w:t>
          </w:r>
        </w:sdtContent>
      </w:sdt>
      <w:r w:rsidR="007D78C9" w:rsidRPr="00D21B1E">
        <w:rPr>
          <w:rFonts w:asciiTheme="minorHAnsi" w:hAnsiTheme="minorHAnsi" w:cstheme="minorHAnsi"/>
        </w:rPr>
        <w:t xml:space="preserve">, </w:t>
      </w:r>
      <w:r w:rsidRPr="00D21B1E">
        <w:rPr>
          <w:rFonts w:asciiTheme="minorHAnsi" w:hAnsiTheme="minorHAnsi" w:cstheme="minorHAnsi"/>
        </w:rPr>
        <w:t>para</w:t>
      </w:r>
      <w:r w:rsidRPr="00D21B1E">
        <w:rPr>
          <w:rFonts w:ascii="Calibri" w:hAnsi="Calibri" w:cs="Calibri"/>
        </w:rPr>
        <w:t xml:space="preserve"> selecionar proposta objetivando o </w:t>
      </w:r>
      <w:r w:rsidRPr="00D21B1E">
        <w:rPr>
          <w:rFonts w:ascii="Calibri" w:hAnsi="Calibri" w:cs="Calibri"/>
          <w:b/>
          <w:bCs/>
        </w:rPr>
        <w:t>REGISTRO DE PREÇOS</w:t>
      </w:r>
      <w:r w:rsidRPr="00D21B1E">
        <w:rPr>
          <w:rFonts w:ascii="Calibri" w:hAnsi="Calibri" w:cs="Calibri"/>
        </w:rPr>
        <w:t>, nos termos da Lei Federal nº 10.520, de 17 de julho</w:t>
      </w:r>
      <w:r w:rsidRPr="00937F04">
        <w:rPr>
          <w:rFonts w:ascii="Calibri" w:hAnsi="Calibri" w:cs="Calibri"/>
        </w:rPr>
        <w:t xml:space="preserve">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0A0FCC0B"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21B1E" w:rsidRPr="00D21B1E">
        <w:rPr>
          <w:rFonts w:ascii="Calibri" w:hAnsi="Calibri" w:cs="Calibri"/>
          <w:b/>
        </w:rPr>
        <w:t>AQUISIÇÃO   DE   MATERIAL   DE   LIMPEZA,   COPA   E   PRODUTOS   DE HIGIENIZAÇÃO - TODA UDESC</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27A120BF" w:rsidR="001E3636" w:rsidRDefault="00AA13C7" w:rsidP="001E3636">
      <w:pPr>
        <w:jc w:val="center"/>
        <w:rPr>
          <w:rFonts w:ascii="Calibri" w:hAnsi="Calibri"/>
          <w:b/>
          <w:highlight w:val="yellow"/>
        </w:rPr>
      </w:pPr>
      <w:r w:rsidRPr="00D019CC">
        <w:rPr>
          <w:rFonts w:ascii="Calibri" w:hAnsi="Calibri"/>
          <w:b/>
          <w:highlight w:val="yellow"/>
        </w:rPr>
        <w:t xml:space="preserve">PROCESSO </w:t>
      </w:r>
      <w:r w:rsidR="00B44B3A">
        <w:rPr>
          <w:rFonts w:ascii="Calibri" w:hAnsi="Calibri"/>
          <w:b/>
          <w:highlight w:val="yellow"/>
        </w:rPr>
        <w:t xml:space="preserve">SÃO </w:t>
      </w:r>
      <w:r w:rsidRPr="00D019CC">
        <w:rPr>
          <w:rFonts w:ascii="Calibri" w:hAnsi="Calibri"/>
          <w:b/>
          <w:highlight w:val="yellow"/>
        </w:rPr>
        <w:t>EXCLUSIVO</w:t>
      </w:r>
      <w:r w:rsidR="00B44B3A">
        <w:rPr>
          <w:rFonts w:ascii="Calibri" w:hAnsi="Calibri"/>
          <w:b/>
          <w:highlight w:val="yellow"/>
        </w:rPr>
        <w:t>S</w:t>
      </w:r>
      <w:r w:rsidRPr="00D019CC">
        <w:rPr>
          <w:rFonts w:ascii="Calibri" w:hAnsi="Calibri"/>
          <w:b/>
          <w:highlight w:val="yellow"/>
        </w:rPr>
        <w:t xml:space="preserve"> PARA MICROEMPRESAS E EMPRESAS DE PEQUENO </w:t>
      </w:r>
      <w:r w:rsidR="00DB5D35" w:rsidRPr="00DB5D35">
        <w:rPr>
          <w:rFonts w:ascii="Calibri" w:hAnsi="Calibri"/>
          <w:b/>
          <w:highlight w:val="yellow"/>
        </w:rPr>
        <w:t>PORTE</w:t>
      </w:r>
      <w:r w:rsidR="00D21B1E">
        <w:rPr>
          <w:rFonts w:ascii="Calibri" w:hAnsi="Calibri"/>
          <w:b/>
          <w:highlight w:val="yellow"/>
        </w:rPr>
        <w:t>, EXCETO LOTES 01, 02, 03, 05, 13, 18, 19</w:t>
      </w:r>
    </w:p>
    <w:p w14:paraId="7547F6F4" w14:textId="77777777" w:rsidR="00AA13C7" w:rsidRPr="001836ED" w:rsidRDefault="00AA13C7">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134CF719" w:rsidR="00733A11" w:rsidRPr="00F743DA" w:rsidRDefault="00733A11">
      <w:pPr>
        <w:pStyle w:val="Contedodoquadro"/>
        <w:rPr>
          <w:rFonts w:asciiTheme="minorHAnsi" w:hAnsiTheme="minorHAnsi" w:cstheme="minorHAnsi"/>
          <w:szCs w:val="24"/>
        </w:rPr>
      </w:pPr>
      <w:r w:rsidRPr="00D21B1E">
        <w:rPr>
          <w:rFonts w:asciiTheme="minorHAnsi" w:hAnsiTheme="minorHAnsi" w:cstheme="minorHAnsi"/>
          <w:b/>
          <w:bCs/>
        </w:rPr>
        <w:t>e-mail:</w:t>
      </w:r>
      <w:r w:rsidRPr="00D21B1E">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21B1E" w:rsidRPr="00D21B1E">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6701724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7-13T00:00:00Z">
            <w:dateFormat w:val="dd/MM/yyyy"/>
            <w:lid w:val="pt-BR"/>
            <w:storeMappedDataAs w:val="dateTime"/>
            <w:calendar w:val="gregorian"/>
          </w:date>
        </w:sdtPr>
        <w:sdtEndPr/>
        <w:sdtContent>
          <w:r w:rsidR="009A3D02">
            <w:rPr>
              <w:rFonts w:asciiTheme="minorHAnsi" w:hAnsiTheme="minorHAnsi" w:cstheme="minorHAnsi"/>
              <w:b/>
            </w:rPr>
            <w:t>13/07/2022</w:t>
          </w:r>
        </w:sdtContent>
      </w:sdt>
      <w:r w:rsidR="00DB64CE" w:rsidRPr="00DB64CE">
        <w:rPr>
          <w:rFonts w:asciiTheme="minorHAnsi" w:hAnsiTheme="minorHAnsi" w:cstheme="minorHAnsi"/>
          <w:b/>
        </w:rPr>
        <w:t>.</w:t>
      </w:r>
    </w:p>
    <w:p w14:paraId="298E6837" w14:textId="7400AC4A"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7-28T00:00:00Z">
            <w:dateFormat w:val="dd/MM/yyyy"/>
            <w:lid w:val="pt-BR"/>
            <w:storeMappedDataAs w:val="dateTime"/>
            <w:calendar w:val="gregorian"/>
          </w:date>
        </w:sdtPr>
        <w:sdtEndPr/>
        <w:sdtContent>
          <w:r w:rsidR="009A3D02">
            <w:rPr>
              <w:rFonts w:asciiTheme="minorHAnsi" w:hAnsiTheme="minorHAnsi" w:cstheme="minorHAnsi"/>
              <w:b/>
            </w:rPr>
            <w:t>28/07/2022</w:t>
          </w:r>
        </w:sdtContent>
      </w:sdt>
      <w:r w:rsidR="00DB64CE" w:rsidRPr="00DB64CE">
        <w:rPr>
          <w:rFonts w:asciiTheme="minorHAnsi" w:hAnsiTheme="minorHAnsi" w:cstheme="minorHAnsi"/>
          <w:b/>
        </w:rPr>
        <w:t>.</w:t>
      </w:r>
    </w:p>
    <w:p w14:paraId="5740D794" w14:textId="1EFA3A2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7-28T00:00:00Z">
            <w:dateFormat w:val="dd/MM/yyyy"/>
            <w:lid w:val="pt-BR"/>
            <w:storeMappedDataAs w:val="dateTime"/>
            <w:calendar w:val="gregorian"/>
          </w:date>
        </w:sdtPr>
        <w:sdtEndPr/>
        <w:sdtContent>
          <w:r w:rsidR="009A3D02">
            <w:rPr>
              <w:rFonts w:asciiTheme="minorHAnsi" w:hAnsiTheme="minorHAnsi" w:cstheme="minorHAnsi"/>
              <w:b/>
            </w:rPr>
            <w:t>28/07/2022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nºs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r w:rsidRPr="00C95AC7">
        <w:rPr>
          <w:rFonts w:ascii="Calibri" w:hAnsi="Calibri" w:cs="Calibri"/>
          <w:bCs/>
        </w:rPr>
        <w:t>E-lic</w:t>
      </w:r>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77777777"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e-Lic</w:t>
      </w:r>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lastRenderedPageBreak/>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77777777"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 30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ME/EPP’s</w:t>
      </w:r>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 xml:space="preserve">Os licitantes que se encontrarem em recuperação judicial ou extrajudicial devem demonstrar </w:t>
      </w:r>
      <w:r w:rsidR="0038320F" w:rsidRPr="00E83BA1">
        <w:rPr>
          <w:rFonts w:ascii="Calibri" w:hAnsi="Calibri"/>
        </w:rPr>
        <w:lastRenderedPageBreak/>
        <w:t>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057CE2CC"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improbidade_adm/consultar_requerido.php).</w:t>
      </w:r>
    </w:p>
    <w:p w14:paraId="03E4677B" w14:textId="77777777" w:rsidR="00D21B1E" w:rsidRDefault="00D21B1E" w:rsidP="00D21B1E">
      <w:pPr>
        <w:rPr>
          <w:rFonts w:asciiTheme="minorHAnsi" w:hAnsiTheme="minorHAnsi" w:cstheme="minorHAnsi"/>
          <w:b/>
          <w:color w:val="000000"/>
          <w:lang w:eastAsia="pt-BR"/>
        </w:rPr>
      </w:pPr>
      <w:r w:rsidRPr="00D744DB">
        <w:rPr>
          <w:rFonts w:asciiTheme="minorHAnsi" w:hAnsiTheme="minorHAnsi" w:cstheme="minorHAnsi"/>
          <w:b/>
          <w:color w:val="000000"/>
          <w:highlight w:val="yellow"/>
          <w:lang w:eastAsia="pt-BR"/>
        </w:rPr>
        <w:t>8.5 - QUALIFICAÇÃO DOS PRODUTOS:</w:t>
      </w:r>
    </w:p>
    <w:p w14:paraId="6C629433" w14:textId="77777777" w:rsidR="00D21B1E" w:rsidRPr="00D744DB" w:rsidRDefault="00D21B1E" w:rsidP="00D21B1E">
      <w:pPr>
        <w:jc w:val="both"/>
        <w:rPr>
          <w:rFonts w:ascii="Calibri" w:hAnsi="Calibri" w:cs="Calibri"/>
          <w:highlight w:val="yellow"/>
        </w:rPr>
      </w:pPr>
      <w:r w:rsidRPr="00D744DB">
        <w:rPr>
          <w:rFonts w:asciiTheme="minorHAnsi" w:hAnsiTheme="minorHAnsi" w:cstheme="minorHAnsi"/>
          <w:b/>
          <w:color w:val="000000"/>
          <w:highlight w:val="yellow"/>
          <w:lang w:eastAsia="pt-BR"/>
        </w:rPr>
        <w:t xml:space="preserve">8.5.1 </w:t>
      </w:r>
      <w:r w:rsidRPr="00D744DB">
        <w:rPr>
          <w:rFonts w:ascii="Calibri" w:hAnsi="Calibri" w:cs="Calibri"/>
          <w:highlight w:val="yellow"/>
        </w:rPr>
        <w:t xml:space="preserve">A Comprovação para atendimento as especificações dos itens, tais como: AFE-Autorização de Funcionamento da Empresa, Notificação no MS ANVISA, Laudos de laboratórios, entre outros, deverão ser enviados por meio eletrônico, pelo endereço </w:t>
      </w:r>
      <w:r w:rsidRPr="00D744DB">
        <w:rPr>
          <w:rFonts w:ascii="Calibri" w:hAnsi="Calibri" w:cs="Calibri"/>
          <w:b/>
          <w:highlight w:val="yellow"/>
        </w:rPr>
        <w:t>licita@udesc.br</w:t>
      </w:r>
      <w:r w:rsidRPr="00D744DB">
        <w:rPr>
          <w:rFonts w:ascii="Calibri" w:hAnsi="Calibri" w:cs="Calibri"/>
          <w:highlight w:val="yellow"/>
        </w:rPr>
        <w:t>, em até 1 (um) dia útil a contar da data da convocação do pregoeiro, somente das empresas melhores classificadas nos lotes.</w:t>
      </w:r>
    </w:p>
    <w:p w14:paraId="1CDC636A" w14:textId="77777777" w:rsidR="00D21B1E" w:rsidRPr="00D744DB" w:rsidRDefault="00D21B1E" w:rsidP="00D21B1E">
      <w:pPr>
        <w:jc w:val="both"/>
        <w:rPr>
          <w:rFonts w:ascii="Calibri" w:hAnsi="Calibri" w:cs="Calibri"/>
          <w:highlight w:val="yellow"/>
        </w:rPr>
      </w:pPr>
      <w:r w:rsidRPr="00D744DB">
        <w:rPr>
          <w:rFonts w:ascii="Calibri" w:hAnsi="Calibri" w:cs="Calibri"/>
          <w:highlight w:val="yellow"/>
        </w:rPr>
        <w:t>8.5.2 A licitante melhor classificada deverá apresentar em até 1 (um) dia útil, a contar da data da convocação do pregoeiro, os documentos a seguir apontados, quando for solicitado na especificação dos itens:</w:t>
      </w:r>
    </w:p>
    <w:p w14:paraId="4DDE88C9" w14:textId="77777777" w:rsidR="00D21B1E" w:rsidRPr="00D744DB" w:rsidRDefault="00D21B1E" w:rsidP="00D21B1E">
      <w:pPr>
        <w:ind w:firstLine="708"/>
        <w:jc w:val="both"/>
        <w:rPr>
          <w:rFonts w:asciiTheme="minorHAnsi" w:hAnsiTheme="minorHAnsi" w:cstheme="minorHAnsi"/>
          <w:b/>
          <w:highlight w:val="yellow"/>
          <w:lang w:eastAsia="pt-BR"/>
        </w:rPr>
      </w:pPr>
      <w:r w:rsidRPr="00D744DB">
        <w:rPr>
          <w:rFonts w:ascii="Calibri" w:hAnsi="Calibri" w:cs="Calibri"/>
          <w:highlight w:val="yellow"/>
        </w:rPr>
        <w:t>8.5.2.1 A licitante, independentemente de ser enquadrada como atacadista, distribuidora ou varejista, deverá, se vencedora, apresentar a AFE – Autorização de Funcionamento da Empresa, do fabricante do produto cotado.</w:t>
      </w:r>
    </w:p>
    <w:p w14:paraId="6D327875" w14:textId="77777777" w:rsidR="00D21B1E" w:rsidRPr="00D744DB" w:rsidRDefault="00D21B1E" w:rsidP="00D21B1E">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8.5.2.2 A licitante, enquadrada como atacadista ou distribuidora, além da AFE – Autorização de Funcionamento da Empresa fabricante do produto por ela cotado, deverá apresentar, também, a sua própria AFE, bem como o Alvará Sanitário, expedido por órgão local de vigilância sanitária (prefeitura ou órgão municipal).</w:t>
      </w:r>
    </w:p>
    <w:p w14:paraId="444420DB" w14:textId="77777777" w:rsidR="00D21B1E" w:rsidRPr="00D744DB" w:rsidRDefault="00D21B1E" w:rsidP="00D21B1E">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8.5.2.3 A licitante, enquadrada como varejista deverá apresentar, além da AFE – Autorização de Funcionamento da Empresa fabricante do produto por ela cotado, deverá apresentar, o seu Alvará Sanitário, expedido por órgão local de vigilância sanitária (prefeitura ou órgão municipal).</w:t>
      </w:r>
    </w:p>
    <w:p w14:paraId="04AD513F" w14:textId="77777777" w:rsidR="00D21B1E" w:rsidRPr="00D744DB" w:rsidRDefault="00D21B1E" w:rsidP="00D21B1E">
      <w:pPr>
        <w:pStyle w:val="Corpodetexto"/>
        <w:widowControl w:val="0"/>
        <w:suppressAutoHyphens w:val="0"/>
        <w:spacing w:before="56"/>
        <w:ind w:firstLine="709"/>
        <w:rPr>
          <w:rFonts w:ascii="Calibri" w:hAnsi="Calibri" w:cs="Calibri"/>
          <w:highlight w:val="yellow"/>
        </w:rPr>
      </w:pPr>
      <w:r w:rsidRPr="00D744DB">
        <w:rPr>
          <w:rFonts w:ascii="Calibri" w:hAnsi="Calibri" w:cs="Calibri"/>
          <w:highlight w:val="yellow"/>
        </w:rPr>
        <w:t xml:space="preserve">8.5.2.4 No caso de proposta apresentada referente a um ou mais itens deste pregão: a licitante vencedora deverá apresentar Notificação no MS ANVISA, conforme DECRETO Nº 8.077/13 e RDC 343/2005, ou, Registro no MS ANVISA, conforme DECRETO Nº 8.077/13 e RDC 184/2001, conforme o caso e exigências de acordo com a legislação específica. </w:t>
      </w:r>
    </w:p>
    <w:p w14:paraId="08128FA5"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8.5.3 Será desclassificada no item, a proposta da licitante vencedora que não atender (no prazo de 1 (um) dia útil, a contar da data da convocação do pregoeiro para a apresentação dos documentos), as exigências prescritas no Edital e/ou apresente, Notificação ou Registro no MS/ANVISA fora das exigências previstas em Lei ou neste Edital, estando sujeita às penalidades previstas.</w:t>
      </w:r>
    </w:p>
    <w:p w14:paraId="4B1D516E"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8.5.4 Enquanto não houver licitante classificada, no que tange às exigências deste item (Documentos Adicionais e Amostras), as demais licitantes serão convocadas para apresentarem, conforme o caso, Notificação ou Registro no MS/ANVISA, em até 1 (um) dia útil a contar da convocação,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p>
    <w:p w14:paraId="3EC9D469"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 xml:space="preserve">8.5.5 Os documentos deverão ser apresentados na língua nacional do Brasil, ou original traduzido por tradutor oficial, por meio eletrônico, pelo endereço </w:t>
      </w:r>
      <w:r w:rsidRPr="00D744DB">
        <w:rPr>
          <w:rFonts w:ascii="Calibri" w:hAnsi="Calibri" w:cs="Calibri"/>
          <w:b/>
          <w:highlight w:val="yellow"/>
        </w:rPr>
        <w:t>licita@udesc.br</w:t>
      </w:r>
      <w:r w:rsidRPr="00D744DB">
        <w:rPr>
          <w:rFonts w:ascii="Calibri" w:hAnsi="Calibri" w:cs="Calibri"/>
          <w:highlight w:val="yellow"/>
        </w:rPr>
        <w:t xml:space="preserve"> após convocação do pregoeiro via “CHAT”, em até 1 (um) dia útil. Os documentos referentes aos produtos/fabricantes (Notificação/Registro ou AFE/ANVISA) deverão conter informação legível, manuscrita, da empresa licitante e do (s) item (s) cotado(s) para a identificação de quem, e, ao que se referem. </w:t>
      </w:r>
    </w:p>
    <w:p w14:paraId="5FE685C0" w14:textId="77777777" w:rsidR="00D21B1E" w:rsidRPr="00D744DB" w:rsidRDefault="00D21B1E" w:rsidP="00D21B1E">
      <w:pPr>
        <w:pStyle w:val="Corpodetexto"/>
        <w:widowControl w:val="0"/>
        <w:suppressAutoHyphens w:val="0"/>
        <w:spacing w:before="56"/>
        <w:rPr>
          <w:rFonts w:ascii="Calibri" w:hAnsi="Calibri" w:cs="Calibri"/>
          <w:highlight w:val="yellow"/>
        </w:rPr>
      </w:pPr>
      <w:r w:rsidRPr="00D744DB">
        <w:rPr>
          <w:rFonts w:ascii="Calibri" w:hAnsi="Calibri" w:cs="Calibri"/>
          <w:highlight w:val="yellow"/>
        </w:rPr>
        <w:t>8.5.6 Após o envio dos documentos, o pregoeiro verificará nos sítios oficiais de órgãos e entidades emissores de certidões, os documentos correspondentes, constituindo meio legal de prova.</w:t>
      </w:r>
    </w:p>
    <w:p w14:paraId="29A60D23" w14:textId="77777777" w:rsidR="00D21B1E" w:rsidRDefault="00D21B1E" w:rsidP="00D21B1E">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sidRPr="00D744DB">
        <w:rPr>
          <w:rFonts w:ascii="Calibri" w:hAnsi="Calibri" w:cs="Calibri"/>
          <w:highlight w:val="yellow"/>
        </w:rPr>
        <w:t xml:space="preserve">8.5.7 A Contratante reserva-se o direito de solicitar, também, na entrega do objeto, os documentos </w:t>
      </w:r>
      <w:r w:rsidRPr="00D744DB">
        <w:rPr>
          <w:rFonts w:ascii="Calibri" w:hAnsi="Calibri" w:cs="Calibri"/>
          <w:highlight w:val="yellow"/>
        </w:rPr>
        <w:lastRenderedPageBreak/>
        <w:t>mencionados neste item.</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6530B2C9"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D21B1E">
        <w:rPr>
          <w:rFonts w:ascii="Calibri" w:hAnsi="Calibri" w:cs="Calibri"/>
        </w:rPr>
        <w:t xml:space="preserve">apresentar o </w:t>
      </w:r>
      <w:r w:rsidR="00D84E0F" w:rsidRPr="00D21B1E">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D21B1E" w:rsidRPr="00D21B1E">
            <w:rPr>
              <w:rFonts w:asciiTheme="minorHAnsi" w:hAnsiTheme="minorHAnsi" w:cstheme="minorHAnsi"/>
              <w:b/>
            </w:rPr>
            <w:t>por lote</w:t>
          </w:r>
        </w:sdtContent>
      </w:sdt>
      <w:r w:rsidR="00D84E0F" w:rsidRPr="00D21B1E">
        <w:rPr>
          <w:rFonts w:asciiTheme="minorHAnsi" w:hAnsiTheme="minorHAnsi" w:cstheme="minorHAnsi"/>
          <w:b/>
        </w:rPr>
        <w:t>,</w:t>
      </w:r>
      <w:r w:rsidR="00D84E0F" w:rsidRPr="00D21B1E">
        <w:rPr>
          <w:rFonts w:ascii="Calibri" w:hAnsi="Calibri" w:cs="Calibri"/>
        </w:rPr>
        <w:t xml:space="preserve"> </w:t>
      </w:r>
      <w:r w:rsidR="00733A11" w:rsidRPr="00D21B1E">
        <w:rPr>
          <w:rFonts w:ascii="Calibri" w:hAnsi="Calibri" w:cs="Calibri"/>
        </w:rPr>
        <w:t xml:space="preserve">conforme </w:t>
      </w:r>
      <w:r w:rsidR="00733A11" w:rsidRPr="00D21B1E">
        <w:rPr>
          <w:rFonts w:ascii="Calibri" w:hAnsi="Calibri" w:cs="Calibri"/>
          <w:b/>
          <w:bCs/>
        </w:rPr>
        <w:t>Anexo I</w:t>
      </w:r>
      <w:r w:rsidR="00082D65" w:rsidRPr="00D21B1E">
        <w:rPr>
          <w:rFonts w:ascii="Calibri" w:hAnsi="Calibri" w:cs="Calibri"/>
          <w:b/>
          <w:bCs/>
        </w:rPr>
        <w:t>I</w:t>
      </w:r>
      <w:r w:rsidR="00733A11" w:rsidRPr="00D21B1E">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1725C51D"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032D819C" w14:textId="77777777" w:rsidR="00D21B1E" w:rsidRPr="00D21B1E" w:rsidRDefault="00D21B1E" w:rsidP="00D21B1E">
      <w:pPr>
        <w:pStyle w:val="PargrafodaLista"/>
        <w:numPr>
          <w:ilvl w:val="1"/>
          <w:numId w:val="34"/>
        </w:numPr>
        <w:jc w:val="both"/>
        <w:rPr>
          <w:b/>
          <w:color w:val="000000"/>
          <w:sz w:val="24"/>
          <w:szCs w:val="24"/>
          <w:highlight w:val="yellow"/>
          <w:lang w:eastAsia="pt-BR"/>
        </w:rPr>
      </w:pPr>
      <w:r w:rsidRPr="00D21B1E">
        <w:rPr>
          <w:b/>
          <w:color w:val="000000"/>
          <w:sz w:val="24"/>
          <w:szCs w:val="24"/>
          <w:highlight w:val="yellow"/>
          <w:lang w:eastAsia="pt-BR"/>
        </w:rPr>
        <w:t>AMOSTRA DOS PRODUTOS</w:t>
      </w:r>
    </w:p>
    <w:p w14:paraId="03D1ECF5" w14:textId="77777777" w:rsidR="00D21B1E" w:rsidRPr="00323392" w:rsidRDefault="00D21B1E" w:rsidP="00D21B1E">
      <w:pPr>
        <w:pStyle w:val="PargrafodaLista"/>
        <w:numPr>
          <w:ilvl w:val="2"/>
          <w:numId w:val="34"/>
        </w:numPr>
        <w:ind w:left="0" w:firstLine="0"/>
        <w:jc w:val="both"/>
        <w:rPr>
          <w:color w:val="000000"/>
          <w:sz w:val="24"/>
          <w:szCs w:val="24"/>
          <w:highlight w:val="yellow"/>
          <w:lang w:eastAsia="pt-BR"/>
        </w:rPr>
      </w:pPr>
      <w:r w:rsidRPr="00323392">
        <w:rPr>
          <w:color w:val="000000"/>
          <w:sz w:val="24"/>
          <w:szCs w:val="24"/>
          <w:highlight w:val="yellow"/>
          <w:lang w:eastAsia="pt-BR"/>
        </w:rPr>
        <w:t xml:space="preserve">Os itens que na especificação solicitam </w:t>
      </w:r>
      <w:r w:rsidRPr="00323392">
        <w:rPr>
          <w:b/>
          <w:color w:val="000000"/>
          <w:sz w:val="24"/>
          <w:szCs w:val="24"/>
          <w:highlight w:val="yellow"/>
          <w:lang w:eastAsia="pt-BR"/>
        </w:rPr>
        <w:t>amostra</w:t>
      </w:r>
      <w:r w:rsidRPr="00323392">
        <w:rPr>
          <w:color w:val="000000"/>
          <w:sz w:val="24"/>
          <w:szCs w:val="24"/>
          <w:highlight w:val="yellow"/>
          <w:lang w:eastAsia="pt-BR"/>
        </w:rPr>
        <w:t xml:space="preserve"> deve</w:t>
      </w:r>
      <w:r>
        <w:rPr>
          <w:color w:val="000000"/>
          <w:sz w:val="24"/>
          <w:szCs w:val="24"/>
          <w:highlight w:val="yellow"/>
          <w:lang w:eastAsia="pt-BR"/>
        </w:rPr>
        <w:t xml:space="preserve">m ser apresentados pela empresa </w:t>
      </w:r>
      <w:r w:rsidRPr="00323392">
        <w:rPr>
          <w:color w:val="000000"/>
          <w:sz w:val="24"/>
          <w:szCs w:val="24"/>
          <w:highlight w:val="yellow"/>
          <w:lang w:eastAsia="pt-BR"/>
        </w:rPr>
        <w:t>classificada com o menor lance, e esta deverá apresentar as amostras no Almoxarifado da Reitoria, conforme endereço do item 3 d</w:t>
      </w:r>
      <w:r>
        <w:rPr>
          <w:color w:val="000000"/>
          <w:sz w:val="24"/>
          <w:szCs w:val="24"/>
          <w:highlight w:val="yellow"/>
          <w:lang w:eastAsia="pt-BR"/>
        </w:rPr>
        <w:t>o</w:t>
      </w:r>
      <w:r w:rsidRPr="00323392">
        <w:rPr>
          <w:color w:val="000000"/>
          <w:sz w:val="24"/>
          <w:szCs w:val="24"/>
          <w:highlight w:val="yellow"/>
          <w:lang w:eastAsia="pt-BR"/>
        </w:rPr>
        <w:t xml:space="preserve"> Termo de referência, no prazo máximo de dois dias úteis, não prorrogáveis,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 </w:t>
      </w:r>
    </w:p>
    <w:p w14:paraId="277C17B9"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DB37BE">
        <w:rPr>
          <w:color w:val="000000"/>
          <w:sz w:val="24"/>
          <w:szCs w:val="24"/>
          <w:highlight w:val="yellow"/>
          <w:lang w:eastAsia="pt-BR"/>
        </w:rPr>
        <w:t xml:space="preserve">A solicitação será formalizada </w:t>
      </w:r>
      <w:r w:rsidRPr="00DB37BE">
        <w:rPr>
          <w:sz w:val="24"/>
          <w:szCs w:val="24"/>
          <w:highlight w:val="yellow"/>
        </w:rPr>
        <w:t>via “CHAT”</w:t>
      </w:r>
      <w:r w:rsidRPr="00DB37BE">
        <w:rPr>
          <w:color w:val="000000"/>
          <w:sz w:val="24"/>
          <w:szCs w:val="24"/>
          <w:highlight w:val="yellow"/>
          <w:lang w:eastAsia="pt-BR"/>
        </w:rPr>
        <w:t>, devendo a empresa entregar no prazo de 02 (dois) dias úteis, não prorrogáveis, sob pena de desclassificação do lote, a contar da sessão que definiu a empresa melhor classificada. Caso a empresa não apresente a amostra, além da desclassificação sofrerá as devidas penalizações por não manter a sua proposta no Pregão.</w:t>
      </w:r>
    </w:p>
    <w:p w14:paraId="5EA6DED3"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42BF324F"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t>As amostras poderão sofrer danos devido aos testes que serão realizados, portanto, não poderão ser computadas no quantitativo a ser entregue. As amostras ficarão retidas em permanente como material de análise.</w:t>
      </w:r>
    </w:p>
    <w:p w14:paraId="3BF9E734"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lastRenderedPageBreak/>
        <w:t>A não apresentação das amostras ou se a amostra(s) solicitada não corresponder às especificações do edital, o pregoeiro fará a desclassificação de todo o lote da empresa vencedora dos lances, justificado em análise e parecer técnico.</w:t>
      </w:r>
    </w:p>
    <w:p w14:paraId="7D277BF2" w14:textId="77777777" w:rsidR="00D21B1E" w:rsidRPr="00323392" w:rsidRDefault="00D21B1E" w:rsidP="00D21B1E">
      <w:pPr>
        <w:pStyle w:val="PargrafodaLista"/>
        <w:numPr>
          <w:ilvl w:val="2"/>
          <w:numId w:val="34"/>
        </w:numPr>
        <w:ind w:left="0" w:firstLine="0"/>
        <w:jc w:val="both"/>
        <w:rPr>
          <w:b/>
          <w:color w:val="000000"/>
          <w:sz w:val="24"/>
          <w:szCs w:val="24"/>
          <w:highlight w:val="yellow"/>
          <w:lang w:eastAsia="pt-BR"/>
        </w:rPr>
      </w:pPr>
      <w:r w:rsidRPr="00323392">
        <w:rPr>
          <w:color w:val="000000"/>
          <w:sz w:val="24"/>
          <w:szCs w:val="24"/>
          <w:highlight w:val="yellow"/>
          <w:lang w:eastAsia="pt-BR"/>
        </w:rPr>
        <w:t>Na hipótese do item anterior, o pregoeiro convocará a empresa seguinte na ordem de classificação das propostas dos lances a apresentar as amostras e assim por diante.</w:t>
      </w: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0F6DA187" w:rsidR="00F36B64" w:rsidRPr="00D84E0F" w:rsidRDefault="00F36B64" w:rsidP="00D84E0F">
      <w:pPr>
        <w:pStyle w:val="Contedodoquadro"/>
        <w:rPr>
          <w:rFonts w:asciiTheme="minorHAnsi" w:hAnsiTheme="minorHAnsi" w:cstheme="minorHAnsi"/>
          <w:szCs w:val="24"/>
        </w:rPr>
      </w:pPr>
      <w:r w:rsidRPr="00D21B1E">
        <w:rPr>
          <w:rFonts w:ascii="Calibri" w:hAnsi="Calibri" w:cs="Calibri"/>
          <w:b/>
          <w:bCs/>
        </w:rPr>
        <w:t>1</w:t>
      </w:r>
      <w:r w:rsidR="00F45909" w:rsidRPr="00D21B1E">
        <w:rPr>
          <w:rFonts w:ascii="Calibri" w:hAnsi="Calibri" w:cs="Calibri"/>
          <w:b/>
          <w:bCs/>
        </w:rPr>
        <w:t>0</w:t>
      </w:r>
      <w:r w:rsidRPr="00D21B1E">
        <w:rPr>
          <w:rFonts w:ascii="Calibri" w:hAnsi="Calibri" w:cs="Calibri"/>
          <w:b/>
          <w:bCs/>
        </w:rPr>
        <w:t>.1.2 –</w:t>
      </w:r>
      <w:r w:rsidRPr="00D21B1E">
        <w:rPr>
          <w:rFonts w:ascii="Calibri" w:hAnsi="Calibri" w:cs="Calibri"/>
        </w:rPr>
        <w:t xml:space="preserve"> Excepcionalmente, a impugnação poderá ser realizada pelo </w:t>
      </w:r>
      <w:r w:rsidR="00D84E0F" w:rsidRPr="00D21B1E">
        <w:rPr>
          <w:rFonts w:asciiTheme="minorHAnsi" w:hAnsiTheme="minorHAnsi" w:cstheme="minorHAnsi"/>
          <w:b/>
          <w:bCs/>
        </w:rPr>
        <w:t>e-mail:</w:t>
      </w:r>
      <w:r w:rsidR="00D84E0F" w:rsidRPr="00D21B1E">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D21B1E" w:rsidRPr="00D21B1E">
            <w:rPr>
              <w:rFonts w:asciiTheme="minorHAnsi" w:hAnsiTheme="minorHAnsi" w:cstheme="minorHAnsi"/>
            </w:rPr>
            <w:t>licita@udesc.br</w:t>
          </w:r>
        </w:sdtContent>
      </w:sdt>
      <w:r w:rsidRPr="00D21B1E">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21B1E" w:rsidRDefault="00E84E55" w:rsidP="00D21B1E">
      <w:pPr>
        <w:tabs>
          <w:tab w:val="left" w:pos="2552"/>
        </w:tabs>
        <w:jc w:val="both"/>
        <w:rPr>
          <w:rFonts w:ascii="Calibri" w:hAnsi="Calibri" w:cs="Calibri"/>
          <w:b/>
        </w:rPr>
      </w:pPr>
      <w:r w:rsidRPr="00D21B1E">
        <w:rPr>
          <w:rFonts w:ascii="Calibri" w:hAnsi="Calibri" w:cs="Calibri"/>
          <w:b/>
        </w:rPr>
        <w:t>1</w:t>
      </w:r>
      <w:r w:rsidR="005D7B10" w:rsidRPr="00D21B1E">
        <w:rPr>
          <w:rFonts w:ascii="Calibri" w:hAnsi="Calibri" w:cs="Calibri"/>
          <w:b/>
        </w:rPr>
        <w:t>1</w:t>
      </w:r>
      <w:r w:rsidR="0047008A" w:rsidRPr="00D21B1E">
        <w:rPr>
          <w:rFonts w:ascii="Calibri" w:hAnsi="Calibri" w:cs="Calibri"/>
          <w:b/>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r w:rsidR="005D7B10">
        <w:rPr>
          <w:rFonts w:ascii="Calibri" w:hAnsi="Calibri" w:cs="Calibri"/>
        </w:rPr>
        <w:t>SGP</w:t>
      </w:r>
      <w:r>
        <w:rPr>
          <w:rFonts w:ascii="Calibri" w:hAnsi="Calibri" w:cs="Calibri"/>
        </w:rPr>
        <w:t>e</w:t>
      </w:r>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lastRenderedPageBreak/>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SGPe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lastRenderedPageBreak/>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r w:rsidR="003B3B12">
        <w:rPr>
          <w:rFonts w:ascii="Calibri" w:hAnsi="Calibri" w:cs="Calibri"/>
        </w:rPr>
        <w:t>L</w:t>
      </w:r>
      <w:r>
        <w:rPr>
          <w:rFonts w:ascii="Calibri" w:hAnsi="Calibri" w:cs="Calibri"/>
        </w:rPr>
        <w:t>ic,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4E0D3C39"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w:t>
      </w:r>
      <w:r w:rsidR="008D28D0" w:rsidRPr="00D21B1E">
        <w:rPr>
          <w:rFonts w:ascii="Calibri" w:hAnsi="Calibri" w:cs="Calibri"/>
          <w:bCs/>
        </w:rPr>
        <w:t xml:space="preserve">informando o nº do processo UDESC </w:t>
      </w:r>
      <w:r w:rsidR="00D21B1E" w:rsidRPr="00D21B1E">
        <w:rPr>
          <w:rFonts w:ascii="Calibri" w:hAnsi="Calibri" w:cs="Calibri"/>
          <w:bCs/>
        </w:rPr>
        <w:t>25249</w:t>
      </w:r>
      <w:r w:rsidR="008D28D0" w:rsidRPr="00D21B1E">
        <w:rPr>
          <w:rFonts w:ascii="Calibri" w:hAnsi="Calibri" w:cs="Calibri"/>
          <w:bCs/>
        </w:rPr>
        <w:t>/202</w:t>
      </w:r>
      <w:r w:rsidR="00E718DF" w:rsidRPr="00D21B1E">
        <w:rPr>
          <w:rFonts w:ascii="Calibri" w:hAnsi="Calibri" w:cs="Calibri"/>
          <w:bCs/>
        </w:rPr>
        <w:t>2</w:t>
      </w:r>
      <w:r w:rsidR="008D28D0" w:rsidRPr="00D21B1E">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682347C5" w:rsidR="003206AA" w:rsidRDefault="003206AA">
      <w:pPr>
        <w:jc w:val="both"/>
        <w:rPr>
          <w:rFonts w:ascii="Calibri" w:hAnsi="Calibri" w:cs="Calibri"/>
          <w:szCs w:val="18"/>
        </w:rPr>
      </w:pPr>
    </w:p>
    <w:p w14:paraId="2C855005" w14:textId="77777777" w:rsidR="00D21B1E" w:rsidRDefault="00D21B1E">
      <w:pPr>
        <w:jc w:val="both"/>
        <w:rPr>
          <w:rFonts w:ascii="Calibri" w:hAnsi="Calibri" w:cs="Calibri"/>
          <w:szCs w:val="18"/>
        </w:rPr>
      </w:pPr>
    </w:p>
    <w:p w14:paraId="00737C95" w14:textId="69D28267" w:rsidR="003206AA" w:rsidRPr="00D84E0F" w:rsidRDefault="009A3D0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21B1E">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7-13T00:00:00Z">
            <w:dateFormat w:val="d' de 'MMMM' de 'yyyy"/>
            <w:lid w:val="pt-BR"/>
            <w:storeMappedDataAs w:val="dateTime"/>
            <w:calendar w:val="gregorian"/>
          </w:date>
        </w:sdtPr>
        <w:sdtEndPr/>
        <w:sdtContent>
          <w:r>
            <w:rPr>
              <w:rFonts w:asciiTheme="minorHAnsi" w:hAnsiTheme="minorHAnsi" w:cstheme="minorHAnsi"/>
              <w:b/>
            </w:rPr>
            <w:t>13 de julho de 2022</w:t>
          </w:r>
        </w:sdtContent>
      </w:sdt>
      <w:r w:rsidR="00D84E0F" w:rsidRPr="00D84E0F">
        <w:rPr>
          <w:rFonts w:asciiTheme="minorHAnsi" w:hAnsiTheme="minorHAnsi" w:cstheme="minorHAnsi"/>
          <w:b/>
        </w:rPr>
        <w:t>.</w:t>
      </w:r>
    </w:p>
    <w:p w14:paraId="697F04FE" w14:textId="657E51E3" w:rsidR="003206AA" w:rsidRDefault="003206AA" w:rsidP="003206AA">
      <w:pPr>
        <w:jc w:val="center"/>
        <w:rPr>
          <w:rFonts w:ascii="Calibri" w:hAnsi="Calibri" w:cs="Calibri"/>
          <w:b/>
          <w:szCs w:val="18"/>
        </w:rPr>
      </w:pPr>
    </w:p>
    <w:p w14:paraId="3A184CA7" w14:textId="77777777" w:rsidR="00D21B1E" w:rsidRPr="00F17523" w:rsidRDefault="00D21B1E"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D21B1E" w:rsidRDefault="00733A11" w:rsidP="00D24E5C">
      <w:pPr>
        <w:pageBreakBefore/>
        <w:tabs>
          <w:tab w:val="left" w:pos="204"/>
          <w:tab w:val="left" w:pos="720"/>
        </w:tabs>
        <w:autoSpaceDE w:val="0"/>
        <w:jc w:val="center"/>
        <w:rPr>
          <w:rFonts w:ascii="Calibri" w:hAnsi="Calibri" w:cs="Calibri"/>
          <w:b/>
        </w:rPr>
      </w:pPr>
      <w:r w:rsidRPr="00D21B1E">
        <w:rPr>
          <w:rFonts w:ascii="Calibri" w:hAnsi="Calibri" w:cs="Calibri"/>
          <w:b/>
        </w:rPr>
        <w:lastRenderedPageBreak/>
        <w:t>ANEXO I</w:t>
      </w:r>
    </w:p>
    <w:p w14:paraId="0667E990" w14:textId="12FFCA52" w:rsidR="00733A11" w:rsidRDefault="00733A11">
      <w:pPr>
        <w:tabs>
          <w:tab w:val="left" w:pos="204"/>
          <w:tab w:val="left" w:pos="720"/>
        </w:tabs>
        <w:autoSpaceDE w:val="0"/>
        <w:jc w:val="center"/>
        <w:rPr>
          <w:rFonts w:ascii="Calibri" w:hAnsi="Calibri" w:cs="Calibri"/>
          <w:b/>
        </w:rPr>
      </w:pPr>
      <w:r w:rsidRPr="00D21B1E">
        <w:rPr>
          <w:rFonts w:ascii="Calibri" w:hAnsi="Calibri" w:cs="Calibri"/>
          <w:b/>
        </w:rPr>
        <w:t xml:space="preserve">PREGÃO ELETRÔNICO Nº </w:t>
      </w:r>
      <w:r w:rsidR="00D21B1E" w:rsidRPr="00D21B1E">
        <w:rPr>
          <w:rFonts w:ascii="Calibri" w:hAnsi="Calibri" w:cs="Calibri"/>
          <w:b/>
        </w:rPr>
        <w:t>0876</w:t>
      </w:r>
      <w:r w:rsidR="00F2392A" w:rsidRPr="00D21B1E">
        <w:rPr>
          <w:rFonts w:ascii="Calibri" w:hAnsi="Calibri" w:cs="Calibri"/>
          <w:b/>
        </w:rPr>
        <w:t>/20</w:t>
      </w:r>
      <w:r w:rsidR="00095A81" w:rsidRPr="00D21B1E">
        <w:rPr>
          <w:rFonts w:ascii="Calibri" w:hAnsi="Calibri" w:cs="Calibri"/>
          <w:b/>
        </w:rPr>
        <w:t>2</w:t>
      </w:r>
      <w:r w:rsidR="00E718DF" w:rsidRPr="00D21B1E">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24948D0A"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F3856E" w14:textId="2652D422" w:rsidR="00BF2EBC" w:rsidRDefault="00BF2EBC" w:rsidP="00860792">
      <w:pPr>
        <w:jc w:val="center"/>
        <w:rPr>
          <w:rFonts w:ascii="Calibri" w:hAnsi="Calibri"/>
          <w:b/>
          <w:u w:val="single"/>
          <w:lang w:eastAsia="pt-BR"/>
        </w:rPr>
      </w:pPr>
    </w:p>
    <w:p w14:paraId="1DF96EB0" w14:textId="77777777" w:rsidR="00BF2EBC" w:rsidRPr="00BF2EBC" w:rsidRDefault="00BF2EBC" w:rsidP="00BF2EBC">
      <w:pPr>
        <w:numPr>
          <w:ilvl w:val="0"/>
          <w:numId w:val="36"/>
        </w:numPr>
        <w:suppressAutoHyphens w:val="0"/>
        <w:spacing w:after="200" w:line="276" w:lineRule="auto"/>
        <w:contextualSpacing/>
        <w:jc w:val="both"/>
        <w:rPr>
          <w:rFonts w:asciiTheme="minorHAnsi" w:hAnsiTheme="minorHAnsi" w:cstheme="minorHAnsi"/>
          <w:b/>
          <w:bCs/>
          <w:sz w:val="22"/>
          <w:szCs w:val="22"/>
          <w:lang w:eastAsia="pt-BR"/>
        </w:rPr>
      </w:pPr>
      <w:r w:rsidRPr="00BF2EBC">
        <w:rPr>
          <w:rFonts w:asciiTheme="minorHAnsi" w:hAnsiTheme="minorHAnsi" w:cstheme="minorHAnsi"/>
          <w:b/>
          <w:bCs/>
          <w:sz w:val="22"/>
          <w:szCs w:val="22"/>
          <w:lang w:eastAsia="pt-BR"/>
        </w:rPr>
        <w:t>OBJETO</w:t>
      </w:r>
      <w:r w:rsidRPr="00BF2EBC">
        <w:rPr>
          <w:rFonts w:asciiTheme="minorHAnsi" w:hAnsiTheme="minorHAnsi" w:cstheme="minorHAnsi"/>
          <w:sz w:val="22"/>
          <w:szCs w:val="22"/>
          <w:lang w:eastAsia="pt-BR"/>
        </w:rPr>
        <w:t>: Aquisição de Aquisição de material de limpeza, copa e produtos de higienização ara a UDESC.</w:t>
      </w:r>
    </w:p>
    <w:p w14:paraId="051814F5" w14:textId="77777777" w:rsidR="00BF2EBC" w:rsidRPr="00BF2EBC" w:rsidRDefault="00BF2EBC" w:rsidP="00BF2EBC">
      <w:pPr>
        <w:suppressAutoHyphens w:val="0"/>
        <w:ind w:left="502"/>
        <w:contextualSpacing/>
        <w:jc w:val="both"/>
        <w:rPr>
          <w:rFonts w:asciiTheme="minorHAnsi" w:hAnsiTheme="minorHAnsi" w:cstheme="minorHAnsi"/>
          <w:b/>
          <w:bCs/>
          <w:sz w:val="22"/>
          <w:szCs w:val="22"/>
          <w:lang w:eastAsia="pt-BR"/>
        </w:rPr>
      </w:pPr>
    </w:p>
    <w:p w14:paraId="07E8BC45" w14:textId="77777777" w:rsidR="00BF2EBC" w:rsidRPr="00BF2EBC" w:rsidRDefault="00BF2EBC" w:rsidP="00BF2EBC">
      <w:pPr>
        <w:numPr>
          <w:ilvl w:val="0"/>
          <w:numId w:val="36"/>
        </w:numPr>
        <w:suppressAutoHyphens w:val="0"/>
        <w:spacing w:after="200" w:line="276" w:lineRule="auto"/>
        <w:rPr>
          <w:rFonts w:asciiTheme="minorHAnsi" w:hAnsiTheme="minorHAnsi" w:cstheme="minorHAnsi"/>
          <w:b/>
          <w:bCs/>
          <w:sz w:val="22"/>
          <w:szCs w:val="22"/>
          <w:lang w:eastAsia="pt-BR"/>
        </w:rPr>
      </w:pPr>
      <w:r w:rsidRPr="00BF2EBC">
        <w:rPr>
          <w:rFonts w:asciiTheme="minorHAnsi" w:hAnsiTheme="minorHAnsi" w:cstheme="minorHAnsi"/>
          <w:b/>
          <w:bCs/>
          <w:sz w:val="22"/>
          <w:szCs w:val="22"/>
          <w:lang w:eastAsia="pt-BR"/>
        </w:rPr>
        <w:t xml:space="preserve">ESPECIFICAÇÕES E DESCRIÇÃO DE OBJETO: Conforme Anexo II </w:t>
      </w:r>
    </w:p>
    <w:p w14:paraId="068B5E90" w14:textId="77777777" w:rsidR="00BF2EBC" w:rsidRPr="00BF2EBC" w:rsidRDefault="00BF2EBC" w:rsidP="00BF2EBC">
      <w:pPr>
        <w:suppressAutoHyphens w:val="0"/>
        <w:ind w:left="708"/>
        <w:rPr>
          <w:rFonts w:asciiTheme="minorHAnsi" w:hAnsiTheme="minorHAnsi" w:cstheme="minorHAnsi"/>
          <w:b/>
          <w:bCs/>
          <w:sz w:val="22"/>
          <w:szCs w:val="22"/>
          <w:lang w:eastAsia="pt-BR"/>
        </w:rPr>
      </w:pPr>
    </w:p>
    <w:p w14:paraId="2BB77655" w14:textId="77777777" w:rsidR="00BF2EBC" w:rsidRPr="00BF2EBC" w:rsidRDefault="00BF2EBC" w:rsidP="00BF2EBC">
      <w:pPr>
        <w:numPr>
          <w:ilvl w:val="0"/>
          <w:numId w:val="36"/>
        </w:numPr>
        <w:suppressAutoHyphens w:val="0"/>
        <w:spacing w:after="200" w:line="276" w:lineRule="auto"/>
        <w:contextualSpacing/>
        <w:jc w:val="both"/>
        <w:rPr>
          <w:rFonts w:asciiTheme="minorHAnsi" w:hAnsiTheme="minorHAnsi" w:cstheme="minorHAnsi"/>
          <w:b/>
          <w:sz w:val="22"/>
          <w:szCs w:val="22"/>
          <w:lang w:eastAsia="pt-BR"/>
        </w:rPr>
      </w:pPr>
      <w:r w:rsidRPr="00BF2EBC">
        <w:rPr>
          <w:rFonts w:asciiTheme="minorHAnsi" w:hAnsiTheme="minorHAnsi" w:cstheme="minorHAnsi"/>
          <w:b/>
          <w:sz w:val="22"/>
          <w:szCs w:val="22"/>
          <w:lang w:eastAsia="pt-BR"/>
        </w:rPr>
        <w:t xml:space="preserve">LOCAL, PRAZOS E CONDIÇÕES DE PRESTAÇÃO:    </w:t>
      </w:r>
    </w:p>
    <w:p w14:paraId="38436150" w14:textId="77777777" w:rsidR="00BF2EBC" w:rsidRPr="00BF2EBC" w:rsidRDefault="00BF2EBC" w:rsidP="00BF2EBC">
      <w:pPr>
        <w:numPr>
          <w:ilvl w:val="1"/>
          <w:numId w:val="36"/>
        </w:numPr>
        <w:suppressAutoHyphens w:val="0"/>
        <w:spacing w:after="200" w:line="276" w:lineRule="auto"/>
        <w:contextualSpacing/>
        <w:jc w:val="both"/>
        <w:rPr>
          <w:rFonts w:asciiTheme="minorHAnsi" w:hAnsiTheme="minorHAnsi" w:cstheme="minorHAnsi"/>
          <w:b/>
          <w:sz w:val="22"/>
          <w:szCs w:val="22"/>
          <w:lang w:eastAsia="pt-BR"/>
        </w:rPr>
      </w:pPr>
      <w:r w:rsidRPr="00BF2EBC">
        <w:rPr>
          <w:rFonts w:asciiTheme="minorHAnsi" w:hAnsiTheme="minorHAnsi" w:cstheme="minorHAnsi"/>
          <w:b/>
          <w:sz w:val="22"/>
          <w:szCs w:val="22"/>
          <w:lang w:val="pt-PT" w:eastAsia="pt-BR"/>
        </w:rPr>
        <w:t xml:space="preserve">Locais </w:t>
      </w:r>
      <w:r w:rsidRPr="00BF2EBC">
        <w:rPr>
          <w:rFonts w:asciiTheme="minorHAnsi" w:hAnsiTheme="minorHAnsi" w:cstheme="minorHAnsi"/>
          <w:sz w:val="22"/>
          <w:szCs w:val="22"/>
          <w:lang w:val="pt-PT" w:eastAsia="pt-BR"/>
        </w:rPr>
        <w:t>– Os produtos serão entregues e/ou executados pelo(s) Contratado(s), conforme a necessidade e mediante Autorização de Fornecimento – AF - de cada Centro, nos seguintes endereços:</w:t>
      </w:r>
    </w:p>
    <w:p w14:paraId="0BF90A04" w14:textId="77777777" w:rsidR="00BF2EBC" w:rsidRPr="00BF2EBC" w:rsidRDefault="00BF2EBC" w:rsidP="00BF2EBC">
      <w:pPr>
        <w:suppressAutoHyphens w:val="0"/>
        <w:ind w:left="716"/>
        <w:jc w:val="both"/>
        <w:rPr>
          <w:rFonts w:asciiTheme="minorHAnsi" w:hAnsiTheme="minorHAnsi" w:cstheme="minorHAnsi"/>
          <w:sz w:val="22"/>
          <w:szCs w:val="22"/>
          <w:lang w:val="pt-PT" w:eastAsia="pt-BR"/>
        </w:rPr>
      </w:pPr>
    </w:p>
    <w:tbl>
      <w:tblPr>
        <w:tblStyle w:val="TableNormal"/>
        <w:tblW w:w="909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BF2EBC" w:rsidRPr="00BF2EBC" w14:paraId="31A2BC6C" w14:textId="77777777" w:rsidTr="00BF2EBC">
        <w:trPr>
          <w:trHeight w:val="491"/>
          <w:jc w:val="center"/>
        </w:trPr>
        <w:tc>
          <w:tcPr>
            <w:tcW w:w="2146" w:type="dxa"/>
          </w:tcPr>
          <w:p w14:paraId="6C01E7A9" w14:textId="77777777" w:rsidR="00BF2EBC" w:rsidRPr="00BF2EBC" w:rsidRDefault="00BF2EBC" w:rsidP="00BF2EBC">
            <w:pPr>
              <w:suppressAutoHyphens w:val="0"/>
              <w:spacing w:before="95"/>
              <w:ind w:left="98"/>
              <w:jc w:val="both"/>
              <w:rPr>
                <w:rFonts w:asciiTheme="minorHAnsi" w:hAnsiTheme="minorHAnsi" w:cstheme="minorHAnsi"/>
                <w:b/>
                <w:sz w:val="22"/>
                <w:szCs w:val="22"/>
                <w:lang w:val="pt-PT" w:eastAsia="en-US"/>
              </w:rPr>
            </w:pPr>
            <w:r w:rsidRPr="00BF2EBC">
              <w:rPr>
                <w:rFonts w:asciiTheme="minorHAnsi" w:hAnsiTheme="minorHAnsi" w:cstheme="minorHAnsi"/>
                <w:b/>
                <w:sz w:val="22"/>
                <w:szCs w:val="22"/>
                <w:lang w:val="pt-PT" w:eastAsia="en-US"/>
              </w:rPr>
              <w:t>Campus</w:t>
            </w:r>
          </w:p>
        </w:tc>
        <w:tc>
          <w:tcPr>
            <w:tcW w:w="6946" w:type="dxa"/>
          </w:tcPr>
          <w:p w14:paraId="20211EAE" w14:textId="77777777" w:rsidR="00BF2EBC" w:rsidRPr="00BF2EBC" w:rsidRDefault="00BF2EBC" w:rsidP="00BF2EBC">
            <w:pPr>
              <w:suppressAutoHyphens w:val="0"/>
              <w:spacing w:before="95"/>
              <w:ind w:left="-10"/>
              <w:jc w:val="both"/>
              <w:rPr>
                <w:rFonts w:asciiTheme="minorHAnsi" w:hAnsiTheme="minorHAnsi" w:cstheme="minorHAnsi"/>
                <w:b/>
                <w:sz w:val="22"/>
                <w:szCs w:val="22"/>
                <w:lang w:val="pt-PT" w:eastAsia="en-US"/>
              </w:rPr>
            </w:pPr>
            <w:r w:rsidRPr="00BF2EBC">
              <w:rPr>
                <w:rFonts w:asciiTheme="minorHAnsi" w:hAnsiTheme="minorHAnsi" w:cstheme="minorHAnsi"/>
                <w:b/>
                <w:sz w:val="22"/>
                <w:szCs w:val="22"/>
                <w:lang w:val="pt-PT" w:eastAsia="en-US"/>
              </w:rPr>
              <w:t>Endereço</w:t>
            </w:r>
          </w:p>
        </w:tc>
      </w:tr>
      <w:tr w:rsidR="00BF2EBC" w:rsidRPr="00BF2EBC" w14:paraId="3A6E81B2" w14:textId="77777777" w:rsidTr="00BF2EBC">
        <w:trPr>
          <w:trHeight w:val="980"/>
          <w:jc w:val="center"/>
        </w:trPr>
        <w:tc>
          <w:tcPr>
            <w:tcW w:w="2146" w:type="dxa"/>
            <w:vMerge w:val="restart"/>
            <w:shd w:val="clear" w:color="auto" w:fill="D9D9D9"/>
            <w:vAlign w:val="center"/>
          </w:tcPr>
          <w:p w14:paraId="4B235273" w14:textId="77777777" w:rsidR="00BF2EBC" w:rsidRPr="00BF2EBC" w:rsidRDefault="00BF2EBC" w:rsidP="00BF2EBC">
            <w:pPr>
              <w:suppressAutoHyphens w:val="0"/>
              <w:spacing w:line="360" w:lineRule="auto"/>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Campus I</w:t>
            </w:r>
          </w:p>
          <w:p w14:paraId="251EF01A" w14:textId="77777777" w:rsidR="00BF2EBC" w:rsidRPr="00BF2EBC" w:rsidRDefault="00BF2EBC" w:rsidP="00BF2EBC">
            <w:pPr>
              <w:suppressAutoHyphens w:val="0"/>
              <w:spacing w:before="98" w:line="276" w:lineRule="auto"/>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Florianópolis</w:t>
            </w:r>
          </w:p>
          <w:p w14:paraId="2EEDE59F"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778EC5DF"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REITORIA</w:t>
            </w:r>
          </w:p>
          <w:p w14:paraId="3B49F64C"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1F7A85DF"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4C8079FE" w14:textId="77777777" w:rsidTr="00BF2EBC">
        <w:trPr>
          <w:trHeight w:val="959"/>
          <w:jc w:val="center"/>
        </w:trPr>
        <w:tc>
          <w:tcPr>
            <w:tcW w:w="2146" w:type="dxa"/>
            <w:vMerge/>
            <w:shd w:val="clear" w:color="auto" w:fill="D9D9D9"/>
          </w:tcPr>
          <w:p w14:paraId="3C7260A8"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0AF2E274"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ESAG - Centro de Ciências da Administração e Socioeconômicas</w:t>
            </w:r>
          </w:p>
          <w:p w14:paraId="22E63251"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74250D69"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7158FFF7" w14:textId="77777777" w:rsidTr="00BF2EBC">
        <w:trPr>
          <w:trHeight w:val="903"/>
          <w:jc w:val="center"/>
        </w:trPr>
        <w:tc>
          <w:tcPr>
            <w:tcW w:w="2146" w:type="dxa"/>
            <w:vMerge/>
            <w:shd w:val="clear" w:color="auto" w:fill="D9D9D9"/>
          </w:tcPr>
          <w:p w14:paraId="77D4E10F"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3CCAE9D8" w14:textId="77777777" w:rsidR="00BF2EBC" w:rsidRPr="00BF2EBC" w:rsidRDefault="00BF2EBC" w:rsidP="00BF2EBC">
            <w:pPr>
              <w:ind w:left="-10"/>
              <w:jc w:val="both"/>
              <w:rPr>
                <w:rFonts w:asciiTheme="minorHAnsi" w:hAnsiTheme="minorHAnsi" w:cstheme="minorHAnsi"/>
                <w:color w:val="000000"/>
                <w:sz w:val="22"/>
                <w:szCs w:val="22"/>
                <w:lang w:val="pt-PT" w:eastAsia="pt-BR"/>
              </w:rPr>
            </w:pPr>
            <w:r w:rsidRPr="00BF2EBC">
              <w:rPr>
                <w:rFonts w:asciiTheme="minorHAnsi" w:hAnsiTheme="minorHAnsi" w:cstheme="minorHAnsi"/>
                <w:b/>
                <w:color w:val="000000"/>
                <w:sz w:val="22"/>
                <w:szCs w:val="22"/>
                <w:lang w:val="pt-PT" w:eastAsia="pt-BR"/>
              </w:rPr>
              <w:t>CEART - Centro de Artes</w:t>
            </w:r>
          </w:p>
          <w:p w14:paraId="4F79E4CD"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124B6471"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0920AC17" w14:textId="77777777" w:rsidTr="00BF2EBC">
        <w:trPr>
          <w:trHeight w:val="916"/>
          <w:jc w:val="center"/>
        </w:trPr>
        <w:tc>
          <w:tcPr>
            <w:tcW w:w="2146" w:type="dxa"/>
            <w:vMerge/>
            <w:shd w:val="clear" w:color="auto" w:fill="D9D9D9"/>
          </w:tcPr>
          <w:p w14:paraId="7E609A6B"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5B10E618" w14:textId="77777777" w:rsidR="00BF2EBC" w:rsidRPr="00BF2EBC" w:rsidRDefault="00BF2EBC" w:rsidP="00BF2EBC">
            <w:pPr>
              <w:suppressAutoHyphens w:val="0"/>
              <w:spacing w:before="1"/>
              <w:ind w:left="-10" w:right="537"/>
              <w:jc w:val="both"/>
              <w:rPr>
                <w:rFonts w:asciiTheme="minorHAnsi" w:hAnsiTheme="minorHAnsi" w:cstheme="minorHAnsi"/>
                <w:b/>
                <w:color w:val="000000"/>
                <w:sz w:val="22"/>
                <w:szCs w:val="22"/>
                <w:lang w:val="pt-PT" w:eastAsia="en-US"/>
              </w:rPr>
            </w:pPr>
            <w:r w:rsidRPr="00BF2EBC">
              <w:rPr>
                <w:rFonts w:asciiTheme="minorHAnsi" w:hAnsiTheme="minorHAnsi" w:cstheme="minorHAnsi"/>
                <w:b/>
                <w:color w:val="000000"/>
                <w:sz w:val="22"/>
                <w:szCs w:val="22"/>
                <w:lang w:val="pt-PT" w:eastAsia="en-US"/>
              </w:rPr>
              <w:tab/>
              <w:t>FAED - Centro de Ciências da Educação</w:t>
            </w:r>
          </w:p>
          <w:p w14:paraId="3257FDDD"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 xml:space="preserve">Av. Madre Benvenuta, 2007, Itacorubi - Florianópolis/SC </w:t>
            </w:r>
          </w:p>
          <w:p w14:paraId="74B2C446"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88035-001</w:t>
            </w:r>
          </w:p>
        </w:tc>
      </w:tr>
      <w:tr w:rsidR="00BF2EBC" w:rsidRPr="00BF2EBC" w14:paraId="4A43C025" w14:textId="77777777" w:rsidTr="00BF2EBC">
        <w:trPr>
          <w:trHeight w:val="935"/>
          <w:jc w:val="center"/>
        </w:trPr>
        <w:tc>
          <w:tcPr>
            <w:tcW w:w="2146" w:type="dxa"/>
            <w:vMerge/>
            <w:shd w:val="clear" w:color="auto" w:fill="D9D9D9"/>
          </w:tcPr>
          <w:p w14:paraId="4576AF2B"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752AE307"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CEFID – Centro de Ciências da Saúde e do Esporte</w:t>
            </w:r>
          </w:p>
          <w:p w14:paraId="09547EA7"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 xml:space="preserve">Rua Pascoal Simone, 358, Coqueiros - Florianópolis/SC </w:t>
            </w:r>
          </w:p>
          <w:p w14:paraId="098B90EE" w14:textId="77777777" w:rsidR="00BF2EBC" w:rsidRPr="00BF2EBC" w:rsidRDefault="00BF2EBC" w:rsidP="00BF2EBC">
            <w:pPr>
              <w:suppressAutoHyphens w:val="0"/>
              <w:spacing w:before="98"/>
              <w:ind w:left="-10" w:right="269"/>
              <w:jc w:val="both"/>
              <w:rPr>
                <w:rFonts w:asciiTheme="minorHAnsi" w:hAnsiTheme="minorHAnsi" w:cstheme="minorHAnsi"/>
                <w:b/>
                <w:color w:val="000000"/>
                <w:sz w:val="22"/>
                <w:szCs w:val="22"/>
                <w:lang w:val="pt-PT" w:eastAsia="en-US"/>
              </w:rPr>
            </w:pPr>
            <w:r w:rsidRPr="00BF2EBC">
              <w:rPr>
                <w:rFonts w:asciiTheme="minorHAnsi" w:hAnsiTheme="minorHAnsi" w:cstheme="minorHAnsi"/>
                <w:color w:val="000000"/>
                <w:sz w:val="22"/>
                <w:szCs w:val="22"/>
                <w:lang w:val="pt-PT" w:eastAsia="pt-BR"/>
              </w:rPr>
              <w:t>CEP 88080-350</w:t>
            </w:r>
          </w:p>
        </w:tc>
      </w:tr>
      <w:tr w:rsidR="00BF2EBC" w:rsidRPr="00BF2EBC" w14:paraId="33F1BE75" w14:textId="77777777" w:rsidTr="00BF2EBC">
        <w:trPr>
          <w:trHeight w:val="935"/>
          <w:jc w:val="center"/>
        </w:trPr>
        <w:tc>
          <w:tcPr>
            <w:tcW w:w="2146" w:type="dxa"/>
            <w:vMerge/>
            <w:shd w:val="clear" w:color="auto" w:fill="D9D9D9"/>
          </w:tcPr>
          <w:p w14:paraId="242F226F" w14:textId="77777777" w:rsidR="00BF2EBC" w:rsidRPr="00BF2EBC" w:rsidRDefault="00BF2EBC" w:rsidP="00BF2EBC">
            <w:pPr>
              <w:suppressAutoHyphens w:val="0"/>
              <w:spacing w:before="98" w:line="276" w:lineRule="auto"/>
              <w:jc w:val="both"/>
              <w:rPr>
                <w:rFonts w:asciiTheme="minorHAnsi" w:hAnsiTheme="minorHAnsi" w:cstheme="minorHAnsi"/>
                <w:color w:val="000000"/>
                <w:sz w:val="22"/>
                <w:szCs w:val="22"/>
                <w:lang w:val="pt-PT" w:eastAsia="en-US"/>
              </w:rPr>
            </w:pPr>
          </w:p>
        </w:tc>
        <w:tc>
          <w:tcPr>
            <w:tcW w:w="6946" w:type="dxa"/>
            <w:shd w:val="clear" w:color="auto" w:fill="D9D9D9"/>
          </w:tcPr>
          <w:p w14:paraId="3F48D1BE" w14:textId="77777777" w:rsidR="00BF2EBC" w:rsidRPr="00BF2EBC" w:rsidRDefault="00BF2EBC" w:rsidP="00BF2EBC">
            <w:pPr>
              <w:suppressAutoHyphens w:val="0"/>
              <w:spacing w:before="1"/>
              <w:ind w:left="-10" w:right="537"/>
              <w:jc w:val="both"/>
              <w:rPr>
                <w:rFonts w:asciiTheme="minorHAnsi" w:hAnsiTheme="minorHAnsi" w:cstheme="minorHAnsi"/>
                <w:color w:val="000000"/>
                <w:sz w:val="22"/>
                <w:szCs w:val="22"/>
                <w:lang w:val="pt-PT" w:eastAsia="pt-BR"/>
              </w:rPr>
            </w:pPr>
            <w:r w:rsidRPr="00BF2EBC">
              <w:rPr>
                <w:rFonts w:asciiTheme="minorHAnsi" w:hAnsiTheme="minorHAnsi" w:cstheme="minorHAnsi"/>
                <w:b/>
                <w:color w:val="000000"/>
                <w:sz w:val="22"/>
                <w:szCs w:val="22"/>
                <w:lang w:val="pt-PT" w:eastAsia="pt-BR"/>
              </w:rPr>
              <w:t xml:space="preserve">CEAD - </w:t>
            </w:r>
            <w:r w:rsidRPr="00BF2EBC">
              <w:rPr>
                <w:rFonts w:asciiTheme="minorHAnsi" w:hAnsiTheme="minorHAnsi" w:cstheme="minorHAnsi"/>
                <w:b/>
                <w:color w:val="000000"/>
                <w:sz w:val="22"/>
                <w:szCs w:val="22"/>
                <w:lang w:val="pt-PT" w:eastAsia="en-US"/>
              </w:rPr>
              <w:t>Centro de Educação a Distância</w:t>
            </w:r>
          </w:p>
          <w:p w14:paraId="67A3428F"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Av. Madre Benvenuta, 2007, Itacorubi - Florianópolis/SC</w:t>
            </w:r>
          </w:p>
          <w:p w14:paraId="7D3D4E4C"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color w:val="000000"/>
                <w:sz w:val="22"/>
                <w:szCs w:val="22"/>
                <w:lang w:val="pt-PT" w:eastAsia="pt-BR"/>
              </w:rPr>
              <w:t>CEP 88035-001</w:t>
            </w:r>
          </w:p>
        </w:tc>
      </w:tr>
      <w:tr w:rsidR="00BF2EBC" w:rsidRPr="00BF2EBC" w14:paraId="19488D10" w14:textId="77777777" w:rsidTr="00BF2EBC">
        <w:trPr>
          <w:trHeight w:val="937"/>
          <w:jc w:val="center"/>
        </w:trPr>
        <w:tc>
          <w:tcPr>
            <w:tcW w:w="2146" w:type="dxa"/>
            <w:vMerge w:val="restart"/>
            <w:vAlign w:val="center"/>
          </w:tcPr>
          <w:p w14:paraId="5C246A4A" w14:textId="77777777" w:rsidR="00BF2EBC" w:rsidRPr="00BF2EBC" w:rsidRDefault="00BF2EBC" w:rsidP="00BF2EBC">
            <w:pPr>
              <w:suppressAutoHyphens w:val="0"/>
              <w:spacing w:before="98"/>
              <w:ind w:left="98"/>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CAMPUS II</w:t>
            </w:r>
          </w:p>
          <w:p w14:paraId="7C0E8646" w14:textId="77777777" w:rsidR="00BF2EBC" w:rsidRPr="00BF2EBC" w:rsidRDefault="00BF2EBC" w:rsidP="00BF2EBC">
            <w:pPr>
              <w:suppressAutoHyphens w:val="0"/>
              <w:spacing w:before="98"/>
              <w:ind w:left="98"/>
              <w:jc w:val="center"/>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en-US"/>
              </w:rPr>
              <w:t>Norte Catarinense</w:t>
            </w:r>
          </w:p>
          <w:p w14:paraId="54423320" w14:textId="77777777" w:rsidR="00BF2EBC" w:rsidRPr="00BF2EBC" w:rsidRDefault="00BF2EBC" w:rsidP="00BF2EBC">
            <w:pPr>
              <w:suppressAutoHyphens w:val="0"/>
              <w:spacing w:before="98"/>
              <w:ind w:left="98"/>
              <w:jc w:val="both"/>
              <w:rPr>
                <w:rFonts w:asciiTheme="minorHAnsi" w:hAnsiTheme="minorHAnsi" w:cstheme="minorHAnsi"/>
                <w:color w:val="000000"/>
                <w:sz w:val="22"/>
                <w:szCs w:val="22"/>
                <w:lang w:val="pt-PT" w:eastAsia="en-US"/>
              </w:rPr>
            </w:pPr>
          </w:p>
        </w:tc>
        <w:tc>
          <w:tcPr>
            <w:tcW w:w="6946" w:type="dxa"/>
          </w:tcPr>
          <w:p w14:paraId="0AB02AAB" w14:textId="77777777" w:rsidR="00BF2EBC" w:rsidRPr="00BF2EBC" w:rsidRDefault="00BF2EBC" w:rsidP="00BF2EBC">
            <w:pPr>
              <w:ind w:left="-10"/>
              <w:jc w:val="both"/>
              <w:rPr>
                <w:rFonts w:asciiTheme="minorHAnsi" w:hAnsiTheme="minorHAnsi" w:cstheme="minorHAnsi"/>
                <w:b/>
                <w:color w:val="000000"/>
                <w:sz w:val="22"/>
                <w:szCs w:val="22"/>
                <w:lang w:val="pt-PT" w:eastAsia="pt-BR"/>
              </w:rPr>
            </w:pPr>
            <w:r w:rsidRPr="00BF2EBC">
              <w:rPr>
                <w:rFonts w:asciiTheme="minorHAnsi" w:hAnsiTheme="minorHAnsi" w:cstheme="minorHAnsi"/>
                <w:b/>
                <w:color w:val="000000"/>
                <w:sz w:val="22"/>
                <w:szCs w:val="22"/>
                <w:lang w:val="pt-PT" w:eastAsia="pt-BR"/>
              </w:rPr>
              <w:t>CCT - Centro de Ciências Tecnológicas</w:t>
            </w:r>
          </w:p>
          <w:p w14:paraId="2361A602"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Rua Paulo Malschitzki, Zona Industrial Norte - Joinville/SC</w:t>
            </w:r>
          </w:p>
          <w:p w14:paraId="742A63EE"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89219-710</w:t>
            </w:r>
          </w:p>
        </w:tc>
      </w:tr>
      <w:tr w:rsidR="00BF2EBC" w:rsidRPr="00BF2EBC" w14:paraId="6204981D" w14:textId="77777777" w:rsidTr="00BF2EBC">
        <w:trPr>
          <w:trHeight w:val="937"/>
          <w:jc w:val="center"/>
        </w:trPr>
        <w:tc>
          <w:tcPr>
            <w:tcW w:w="2146" w:type="dxa"/>
            <w:vMerge/>
          </w:tcPr>
          <w:p w14:paraId="0F584BFF" w14:textId="77777777" w:rsidR="00BF2EBC" w:rsidRPr="00BF2EBC" w:rsidRDefault="00BF2EBC" w:rsidP="00BF2EBC">
            <w:pPr>
              <w:suppressAutoHyphens w:val="0"/>
              <w:spacing w:before="98"/>
              <w:ind w:left="98"/>
              <w:jc w:val="both"/>
              <w:rPr>
                <w:rFonts w:asciiTheme="minorHAnsi" w:hAnsiTheme="minorHAnsi" w:cstheme="minorHAnsi"/>
                <w:color w:val="000000"/>
                <w:sz w:val="22"/>
                <w:szCs w:val="22"/>
                <w:lang w:val="pt-PT" w:eastAsia="en-US"/>
              </w:rPr>
            </w:pPr>
          </w:p>
        </w:tc>
        <w:tc>
          <w:tcPr>
            <w:tcW w:w="6946" w:type="dxa"/>
          </w:tcPr>
          <w:p w14:paraId="49683D6B" w14:textId="77777777" w:rsidR="00BF2EBC" w:rsidRPr="00BF2EBC" w:rsidRDefault="00BF2EBC" w:rsidP="00BF2EBC">
            <w:pPr>
              <w:ind w:left="-11"/>
              <w:jc w:val="both"/>
              <w:rPr>
                <w:rFonts w:asciiTheme="minorHAnsi" w:hAnsiTheme="minorHAnsi" w:cstheme="minorHAnsi"/>
                <w:b/>
                <w:color w:val="000000"/>
                <w:sz w:val="22"/>
                <w:szCs w:val="22"/>
                <w:lang w:val="pt-PT" w:eastAsia="pt-BR"/>
              </w:rPr>
            </w:pPr>
            <w:r w:rsidRPr="00BF2EBC">
              <w:rPr>
                <w:rFonts w:asciiTheme="minorHAnsi" w:hAnsiTheme="minorHAnsi" w:cstheme="minorHAnsi"/>
                <w:color w:val="000000"/>
                <w:sz w:val="22"/>
                <w:szCs w:val="22"/>
                <w:lang w:val="pt-PT" w:eastAsia="en-US"/>
              </w:rPr>
              <w:tab/>
            </w:r>
            <w:r w:rsidRPr="00BF2EBC">
              <w:rPr>
                <w:rFonts w:asciiTheme="minorHAnsi" w:hAnsiTheme="minorHAnsi" w:cstheme="minorHAnsi"/>
                <w:b/>
                <w:color w:val="000000"/>
                <w:sz w:val="22"/>
                <w:szCs w:val="22"/>
                <w:lang w:val="pt-PT" w:eastAsia="pt-BR"/>
              </w:rPr>
              <w:t>CEPLAN - Centro de Educação do Planalto Norte</w:t>
            </w:r>
          </w:p>
          <w:p w14:paraId="3F090C29" w14:textId="77777777" w:rsidR="00BF2EBC" w:rsidRPr="00BF2EBC" w:rsidRDefault="00BF2EBC" w:rsidP="00BF2EBC">
            <w:pPr>
              <w:suppressAutoHyphens w:val="0"/>
              <w:spacing w:before="98"/>
              <w:ind w:left="-11" w:right="269"/>
              <w:jc w:val="both"/>
              <w:rPr>
                <w:rFonts w:asciiTheme="minorHAnsi" w:hAnsiTheme="minorHAnsi" w:cstheme="minorHAnsi"/>
                <w:color w:val="000000"/>
                <w:sz w:val="22"/>
                <w:szCs w:val="22"/>
                <w:lang w:val="pt-PT" w:eastAsia="pt-BR"/>
              </w:rPr>
            </w:pPr>
            <w:r w:rsidRPr="00BF2EBC">
              <w:rPr>
                <w:rFonts w:asciiTheme="minorHAnsi" w:hAnsiTheme="minorHAnsi" w:cstheme="minorHAnsi"/>
                <w:color w:val="000000"/>
                <w:sz w:val="22"/>
                <w:szCs w:val="22"/>
                <w:lang w:val="pt-PT" w:eastAsia="pt-BR"/>
              </w:rPr>
              <w:t>R. Luiz Fernando Hastreiter, 180, Centenário - São Bento do Sul/SC</w:t>
            </w:r>
          </w:p>
          <w:p w14:paraId="59245603" w14:textId="77777777" w:rsidR="00BF2EBC" w:rsidRPr="00BF2EBC" w:rsidRDefault="00BF2EBC" w:rsidP="00BF2EBC">
            <w:pPr>
              <w:suppressAutoHyphens w:val="0"/>
              <w:spacing w:before="98"/>
              <w:ind w:left="-10" w:right="269"/>
              <w:jc w:val="both"/>
              <w:rPr>
                <w:rFonts w:asciiTheme="minorHAnsi" w:hAnsiTheme="minorHAnsi" w:cstheme="minorHAnsi"/>
                <w:color w:val="000000"/>
                <w:sz w:val="22"/>
                <w:szCs w:val="22"/>
                <w:lang w:val="pt-PT" w:eastAsia="en-US"/>
              </w:rPr>
            </w:pPr>
            <w:r w:rsidRPr="00BF2EBC">
              <w:rPr>
                <w:rFonts w:asciiTheme="minorHAnsi" w:hAnsiTheme="minorHAnsi" w:cstheme="minorHAnsi"/>
                <w:color w:val="000000"/>
                <w:sz w:val="22"/>
                <w:szCs w:val="22"/>
                <w:lang w:val="pt-PT" w:eastAsia="pt-BR"/>
              </w:rPr>
              <w:t>CEP 89283-081</w:t>
            </w:r>
          </w:p>
        </w:tc>
      </w:tr>
      <w:tr w:rsidR="00BF2EBC" w:rsidRPr="00BF2EBC" w14:paraId="631014AC" w14:textId="77777777" w:rsidTr="00BF2EBC">
        <w:trPr>
          <w:trHeight w:val="937"/>
          <w:jc w:val="center"/>
        </w:trPr>
        <w:tc>
          <w:tcPr>
            <w:tcW w:w="2146" w:type="dxa"/>
            <w:shd w:val="clear" w:color="auto" w:fill="D9D9D9"/>
          </w:tcPr>
          <w:p w14:paraId="654C875F" w14:textId="77777777" w:rsidR="00BF2EBC" w:rsidRPr="00BF2EBC" w:rsidRDefault="00BF2EBC" w:rsidP="00BF2EBC">
            <w:pPr>
              <w:suppressAutoHyphens w:val="0"/>
              <w:spacing w:before="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CAMPUS III</w:t>
            </w:r>
          </w:p>
          <w:p w14:paraId="43F2247F" w14:textId="77777777" w:rsidR="00BF2EBC" w:rsidRPr="00BF2EBC" w:rsidRDefault="00BF2EBC" w:rsidP="00BF2EBC">
            <w:pPr>
              <w:suppressAutoHyphens w:val="0"/>
              <w:spacing w:before="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Planalto Serrano</w:t>
            </w:r>
          </w:p>
        </w:tc>
        <w:tc>
          <w:tcPr>
            <w:tcW w:w="6946" w:type="dxa"/>
            <w:shd w:val="clear" w:color="auto" w:fill="D9D9D9"/>
          </w:tcPr>
          <w:p w14:paraId="3B6F05F0"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en-US"/>
              </w:rPr>
              <w:tab/>
            </w:r>
            <w:r w:rsidRPr="00BF2EBC">
              <w:rPr>
                <w:rFonts w:asciiTheme="minorHAnsi" w:hAnsiTheme="minorHAnsi" w:cstheme="minorHAnsi"/>
                <w:b/>
                <w:sz w:val="22"/>
                <w:szCs w:val="22"/>
                <w:lang w:val="pt-PT" w:eastAsia="pt-BR"/>
              </w:rPr>
              <w:t>CAV – Centro de Ciências Agroveterinárias</w:t>
            </w:r>
          </w:p>
          <w:p w14:paraId="2D438DF2"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Av. Luiz de Camões, 2090, Conta Dinheiro - Lages/SC </w:t>
            </w:r>
          </w:p>
          <w:p w14:paraId="13A95AE1"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88520-000</w:t>
            </w:r>
          </w:p>
        </w:tc>
      </w:tr>
      <w:tr w:rsidR="00BF2EBC" w:rsidRPr="00BF2EBC" w14:paraId="7CB8AC94" w14:textId="77777777" w:rsidTr="00BF2EBC">
        <w:trPr>
          <w:trHeight w:val="1370"/>
          <w:jc w:val="center"/>
        </w:trPr>
        <w:tc>
          <w:tcPr>
            <w:tcW w:w="2146" w:type="dxa"/>
            <w:vAlign w:val="center"/>
          </w:tcPr>
          <w:p w14:paraId="7AF5E764"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lastRenderedPageBreak/>
              <w:t>CAMPUS IV</w:t>
            </w:r>
          </w:p>
          <w:p w14:paraId="46BAF086"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Oeste Catarinense</w:t>
            </w:r>
          </w:p>
          <w:p w14:paraId="0CAA0EA3" w14:textId="77777777" w:rsidR="00BF2EBC" w:rsidRPr="00BF2EBC" w:rsidRDefault="00BF2EBC" w:rsidP="00BF2EBC">
            <w:pPr>
              <w:suppressAutoHyphens w:val="0"/>
              <w:spacing w:before="98"/>
              <w:ind w:left="98"/>
              <w:jc w:val="both"/>
              <w:rPr>
                <w:rFonts w:asciiTheme="minorHAnsi" w:hAnsiTheme="minorHAnsi" w:cstheme="minorHAnsi"/>
                <w:sz w:val="22"/>
                <w:szCs w:val="22"/>
                <w:lang w:val="pt-PT" w:eastAsia="en-US"/>
              </w:rPr>
            </w:pPr>
          </w:p>
        </w:tc>
        <w:tc>
          <w:tcPr>
            <w:tcW w:w="6946" w:type="dxa"/>
          </w:tcPr>
          <w:p w14:paraId="73004167" w14:textId="77777777" w:rsidR="00BF2EBC" w:rsidRPr="00BF2EBC" w:rsidRDefault="00BF2EBC" w:rsidP="00BF2EBC">
            <w:pPr>
              <w:ind w:left="-11"/>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pt-BR"/>
              </w:rPr>
              <w:t>CEO  - Centro de Educação Superior do Oeste</w:t>
            </w:r>
          </w:p>
          <w:p w14:paraId="6BDA037A" w14:textId="77777777" w:rsidR="00BF2EBC" w:rsidRPr="00BF2EBC" w:rsidRDefault="00BF2EBC" w:rsidP="00BF2EBC">
            <w:pPr>
              <w:ind w:left="-11"/>
              <w:jc w:val="both"/>
              <w:rPr>
                <w:rFonts w:asciiTheme="minorHAnsi" w:hAnsiTheme="minorHAnsi" w:cstheme="minorHAnsi"/>
                <w:b/>
                <w:sz w:val="22"/>
                <w:szCs w:val="22"/>
                <w:lang w:val="pt-PT" w:eastAsia="pt-BR"/>
              </w:rPr>
            </w:pPr>
          </w:p>
          <w:p w14:paraId="25C4514A" w14:textId="77777777" w:rsidR="00BF2EBC" w:rsidRPr="00BF2EBC" w:rsidRDefault="00BF2EBC" w:rsidP="00BF2EBC">
            <w:pPr>
              <w:ind w:left="-11"/>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pt-BR"/>
              </w:rPr>
              <w:t xml:space="preserve">Chapecó 1 (Zootecnia/ Administrativo) </w:t>
            </w:r>
          </w:p>
          <w:p w14:paraId="776F41FF"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Rua Beloni Trombeta Zanin, 680E, Santo Antônio - Chapecó/SC</w:t>
            </w:r>
          </w:p>
          <w:p w14:paraId="0243C3BC" w14:textId="77777777" w:rsidR="00BF2EBC" w:rsidRPr="00BF2EBC" w:rsidRDefault="00BF2EBC" w:rsidP="00BF2EBC">
            <w:pPr>
              <w:suppressAutoHyphens w:val="0"/>
              <w:spacing w:before="98"/>
              <w:ind w:left="-10" w:right="269"/>
              <w:jc w:val="both"/>
              <w:rPr>
                <w:rFonts w:asciiTheme="minorHAnsi" w:hAnsiTheme="minorHAnsi" w:cstheme="minorHAnsi"/>
                <w:b/>
                <w:sz w:val="22"/>
                <w:szCs w:val="22"/>
                <w:lang w:val="pt-PT" w:eastAsia="pt-BR"/>
              </w:rPr>
            </w:pPr>
            <w:r w:rsidRPr="00BF2EBC">
              <w:rPr>
                <w:rFonts w:asciiTheme="minorHAnsi" w:hAnsiTheme="minorHAnsi" w:cstheme="minorHAnsi"/>
                <w:sz w:val="22"/>
                <w:szCs w:val="22"/>
                <w:lang w:val="pt-PT" w:eastAsia="pt-BR"/>
              </w:rPr>
              <w:t>CEP 89815630</w:t>
            </w:r>
          </w:p>
        </w:tc>
      </w:tr>
      <w:tr w:rsidR="00BF2EBC" w:rsidRPr="00BF2EBC" w14:paraId="6932E75D" w14:textId="77777777" w:rsidTr="00BF2EBC">
        <w:trPr>
          <w:trHeight w:val="937"/>
          <w:jc w:val="center"/>
        </w:trPr>
        <w:tc>
          <w:tcPr>
            <w:tcW w:w="2146" w:type="dxa"/>
            <w:vMerge w:val="restart"/>
            <w:shd w:val="clear" w:color="auto" w:fill="D9D9D9"/>
            <w:vAlign w:val="center"/>
          </w:tcPr>
          <w:p w14:paraId="53C1AD31"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CAMPUS V</w:t>
            </w:r>
          </w:p>
          <w:p w14:paraId="481E1248"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VALE DO ITAJAÍ</w:t>
            </w:r>
          </w:p>
          <w:p w14:paraId="44B03A0F" w14:textId="77777777" w:rsidR="00BF2EBC" w:rsidRPr="00BF2EBC" w:rsidRDefault="00BF2EBC" w:rsidP="00BF2EBC">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37B02C7D"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sz w:val="22"/>
                <w:szCs w:val="22"/>
                <w:lang w:val="pt-PT" w:eastAsia="en-US"/>
              </w:rPr>
              <w:tab/>
            </w:r>
            <w:r w:rsidRPr="00BF2EBC">
              <w:rPr>
                <w:rFonts w:asciiTheme="minorHAnsi" w:hAnsiTheme="minorHAnsi" w:cstheme="minorHAnsi"/>
                <w:b/>
                <w:sz w:val="22"/>
                <w:szCs w:val="22"/>
                <w:lang w:val="pt-PT" w:eastAsia="pt-BR"/>
              </w:rPr>
              <w:t>CEAVI – Centro de Educação Superior do Alto Vale do Itajaí</w:t>
            </w:r>
          </w:p>
          <w:p w14:paraId="7CA7857B"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Rua Dr. Getúlio Vargas, 2822, Bela Vista - Ibirama/SC </w:t>
            </w:r>
          </w:p>
          <w:p w14:paraId="41B8CA3A"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89140-000</w:t>
            </w:r>
          </w:p>
        </w:tc>
      </w:tr>
      <w:tr w:rsidR="00BF2EBC" w:rsidRPr="00BF2EBC" w14:paraId="6950CD60" w14:textId="77777777" w:rsidTr="00BF2EBC">
        <w:trPr>
          <w:trHeight w:val="937"/>
          <w:jc w:val="center"/>
        </w:trPr>
        <w:tc>
          <w:tcPr>
            <w:tcW w:w="2146" w:type="dxa"/>
            <w:vMerge/>
            <w:shd w:val="clear" w:color="auto" w:fill="D9D9D9"/>
          </w:tcPr>
          <w:p w14:paraId="60E2C1E3" w14:textId="77777777" w:rsidR="00BF2EBC" w:rsidRPr="00BF2EBC" w:rsidRDefault="00BF2EBC" w:rsidP="00BF2EBC">
            <w:pPr>
              <w:suppressAutoHyphens w:val="0"/>
              <w:spacing w:before="98"/>
              <w:ind w:left="98"/>
              <w:jc w:val="both"/>
              <w:rPr>
                <w:rFonts w:asciiTheme="minorHAnsi" w:hAnsiTheme="minorHAnsi" w:cstheme="minorHAnsi"/>
                <w:sz w:val="22"/>
                <w:szCs w:val="22"/>
                <w:lang w:val="pt-PT" w:eastAsia="en-US"/>
              </w:rPr>
            </w:pPr>
          </w:p>
        </w:tc>
        <w:tc>
          <w:tcPr>
            <w:tcW w:w="6946" w:type="dxa"/>
            <w:shd w:val="clear" w:color="auto" w:fill="D9D9D9"/>
          </w:tcPr>
          <w:p w14:paraId="7634F8E7"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en-US"/>
              </w:rPr>
              <w:tab/>
            </w:r>
            <w:r w:rsidRPr="00BF2EBC">
              <w:rPr>
                <w:rFonts w:asciiTheme="minorHAnsi" w:hAnsiTheme="minorHAnsi" w:cstheme="minorHAnsi"/>
                <w:b/>
                <w:sz w:val="22"/>
                <w:szCs w:val="22"/>
                <w:lang w:val="pt-PT" w:eastAsia="pt-BR"/>
              </w:rPr>
              <w:t>CESFI - Centro de Educação Superior da Foz do Itajaí</w:t>
            </w:r>
          </w:p>
          <w:p w14:paraId="693DB525"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Ed. Alcides Abreu – Av. Alameda Lourival Cesário Pereira s/n, Nova Esperança - Balneário Camboriú/SC </w:t>
            </w:r>
          </w:p>
          <w:p w14:paraId="7F5B36C3"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88336-275</w:t>
            </w:r>
          </w:p>
        </w:tc>
      </w:tr>
      <w:tr w:rsidR="00BF2EBC" w:rsidRPr="00BF2EBC" w14:paraId="2B7FC136" w14:textId="77777777" w:rsidTr="00BF2EBC">
        <w:trPr>
          <w:trHeight w:val="937"/>
          <w:jc w:val="center"/>
        </w:trPr>
        <w:tc>
          <w:tcPr>
            <w:tcW w:w="2146" w:type="dxa"/>
          </w:tcPr>
          <w:p w14:paraId="5BE3C380"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CAMPUS VI</w:t>
            </w:r>
          </w:p>
          <w:p w14:paraId="4BCFE75B" w14:textId="77777777" w:rsidR="00BF2EBC" w:rsidRPr="00BF2EBC" w:rsidRDefault="00BF2EBC" w:rsidP="00BF2EBC">
            <w:pPr>
              <w:suppressAutoHyphens w:val="0"/>
              <w:spacing w:before="98"/>
              <w:ind w:left="98"/>
              <w:jc w:val="center"/>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en-US"/>
              </w:rPr>
              <w:t>SUL CATARINENSE</w:t>
            </w:r>
          </w:p>
        </w:tc>
        <w:tc>
          <w:tcPr>
            <w:tcW w:w="6946" w:type="dxa"/>
          </w:tcPr>
          <w:p w14:paraId="01EB7072" w14:textId="77777777" w:rsidR="00BF2EBC" w:rsidRPr="00BF2EBC" w:rsidRDefault="00BF2EBC" w:rsidP="00BF2EBC">
            <w:pPr>
              <w:ind w:left="-10"/>
              <w:jc w:val="both"/>
              <w:rPr>
                <w:rFonts w:asciiTheme="minorHAnsi" w:hAnsiTheme="minorHAnsi" w:cstheme="minorHAnsi"/>
                <w:b/>
                <w:sz w:val="22"/>
                <w:szCs w:val="22"/>
                <w:lang w:val="pt-PT" w:eastAsia="pt-BR"/>
              </w:rPr>
            </w:pPr>
            <w:r w:rsidRPr="00BF2EBC">
              <w:rPr>
                <w:rFonts w:asciiTheme="minorHAnsi" w:hAnsiTheme="minorHAnsi" w:cstheme="minorHAnsi"/>
                <w:b/>
                <w:sz w:val="22"/>
                <w:szCs w:val="22"/>
                <w:lang w:val="pt-PT" w:eastAsia="pt-BR"/>
              </w:rPr>
              <w:t>CERES – Centro de Educação Superior da Região Sul</w:t>
            </w:r>
          </w:p>
          <w:p w14:paraId="4045657C"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 xml:space="preserve">Rua Cel. Fernandes Martins, 270, Progresso - Laguna/SC </w:t>
            </w:r>
          </w:p>
          <w:p w14:paraId="415315FF" w14:textId="77777777" w:rsidR="00BF2EBC" w:rsidRPr="00BF2EBC" w:rsidRDefault="00BF2EBC" w:rsidP="00BF2EBC">
            <w:pPr>
              <w:suppressAutoHyphens w:val="0"/>
              <w:spacing w:before="98"/>
              <w:ind w:left="-10" w:right="269"/>
              <w:jc w:val="both"/>
              <w:rPr>
                <w:rFonts w:asciiTheme="minorHAnsi" w:hAnsiTheme="minorHAnsi" w:cstheme="minorHAnsi"/>
                <w:sz w:val="22"/>
                <w:szCs w:val="22"/>
                <w:lang w:val="pt-PT" w:eastAsia="en-US"/>
              </w:rPr>
            </w:pPr>
            <w:r w:rsidRPr="00BF2EBC">
              <w:rPr>
                <w:rFonts w:asciiTheme="minorHAnsi" w:hAnsiTheme="minorHAnsi" w:cstheme="minorHAnsi"/>
                <w:sz w:val="22"/>
                <w:szCs w:val="22"/>
                <w:lang w:val="pt-PT" w:eastAsia="pt-BR"/>
              </w:rPr>
              <w:t>CEP 88790-000</w:t>
            </w:r>
          </w:p>
        </w:tc>
      </w:tr>
    </w:tbl>
    <w:p w14:paraId="5F240BD5" w14:textId="77777777" w:rsidR="00BF2EBC" w:rsidRPr="00BF2EBC" w:rsidRDefault="00BF2EBC" w:rsidP="00BF2EBC">
      <w:pPr>
        <w:suppressAutoHyphens w:val="0"/>
        <w:ind w:left="716"/>
        <w:jc w:val="both"/>
        <w:rPr>
          <w:rFonts w:asciiTheme="minorHAnsi" w:hAnsiTheme="minorHAnsi" w:cstheme="minorHAnsi"/>
          <w:sz w:val="22"/>
          <w:szCs w:val="22"/>
          <w:lang w:val="pt-PT" w:eastAsia="pt-BR"/>
        </w:rPr>
      </w:pPr>
    </w:p>
    <w:p w14:paraId="04E6D4B5" w14:textId="77777777" w:rsidR="00BF2EBC" w:rsidRPr="00BF2EBC" w:rsidRDefault="00BF2EBC" w:rsidP="00BF2EBC">
      <w:pPr>
        <w:ind w:left="1728"/>
        <w:jc w:val="both"/>
        <w:rPr>
          <w:rFonts w:asciiTheme="minorHAnsi" w:eastAsia="Calibri" w:hAnsiTheme="minorHAnsi" w:cstheme="minorHAnsi"/>
          <w:b/>
          <w:sz w:val="22"/>
          <w:szCs w:val="22"/>
          <w:lang w:eastAsia="pt-BR"/>
        </w:rPr>
      </w:pPr>
    </w:p>
    <w:p w14:paraId="267ACD91" w14:textId="77777777" w:rsidR="00BF2EBC" w:rsidRPr="00BF2EBC" w:rsidRDefault="00BF2EBC" w:rsidP="00BF2EBC">
      <w:pPr>
        <w:numPr>
          <w:ilvl w:val="1"/>
          <w:numId w:val="36"/>
        </w:numPr>
        <w:suppressAutoHyphens w:val="0"/>
        <w:spacing w:line="276" w:lineRule="auto"/>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As solicitações serão expedidas somente pelo Responsável de cada Centro ou substituto legal, discriminando a modalidade do serviço a ser executado, fornecendo os dados do objeto e a quantidade desejada, por e-mail.</w:t>
      </w:r>
    </w:p>
    <w:p w14:paraId="502CF4CA"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eastAsia="pt-BR"/>
        </w:rPr>
        <w:t>As solicitações só poderão ser atendidas se houver saldo do item na Autorização de Fornecimento (AF) vigente.</w:t>
      </w:r>
    </w:p>
    <w:p w14:paraId="67B7BD4D"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eastAsia="pt-BR"/>
        </w:rPr>
        <w:t xml:space="preserve">O prazo de entrega dos materiais e/ou serviços constantes nas solicitações será de até 30 dias após a Autorização formal para entrega do material, por escrito pelo </w:t>
      </w:r>
      <w:r w:rsidRPr="00BF2EBC">
        <w:rPr>
          <w:rFonts w:asciiTheme="minorHAnsi" w:eastAsia="Calibri" w:hAnsiTheme="minorHAnsi" w:cstheme="minorHAnsi"/>
          <w:sz w:val="22"/>
          <w:szCs w:val="22"/>
          <w:lang w:val="pt-PT" w:eastAsia="pt-BR"/>
        </w:rPr>
        <w:t>Responsável de cada Centro</w:t>
      </w:r>
      <w:r w:rsidRPr="00BF2EBC">
        <w:rPr>
          <w:rFonts w:asciiTheme="minorHAnsi" w:eastAsia="Calibri" w:hAnsiTheme="minorHAnsi" w:cstheme="minorHAnsi"/>
          <w:sz w:val="22"/>
          <w:szCs w:val="22"/>
          <w:lang w:eastAsia="pt-BR"/>
        </w:rPr>
        <w:t>.</w:t>
      </w:r>
    </w:p>
    <w:p w14:paraId="0EE61D99"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hAnsiTheme="minorHAnsi" w:cstheme="minorHAnsi"/>
          <w:sz w:val="22"/>
          <w:szCs w:val="22"/>
          <w:lang w:val="pt-PT" w:eastAsia="pt-BR"/>
        </w:rPr>
      </w:pPr>
      <w:r w:rsidRPr="00BF2EBC">
        <w:rPr>
          <w:rFonts w:asciiTheme="minorHAnsi" w:hAnsiTheme="minorHAnsi" w:cstheme="minorHAnsi"/>
          <w:sz w:val="22"/>
          <w:szCs w:val="22"/>
          <w:lang w:val="pt-PT" w:eastAsia="pt-BR"/>
        </w:rPr>
        <w:t>O prazo de entrega dos materiais poderá ser prorrogado por igual prazo mediante justificativa devidamente apresentada com antecedência e aceita pela Contratante.</w:t>
      </w:r>
    </w:p>
    <w:p w14:paraId="2D0A3C44" w14:textId="77777777" w:rsidR="00BF2EBC" w:rsidRPr="00BF2EBC" w:rsidRDefault="00BF2EBC" w:rsidP="00BF2EBC">
      <w:pPr>
        <w:numPr>
          <w:ilvl w:val="2"/>
          <w:numId w:val="36"/>
        </w:numPr>
        <w:suppressAutoHyphens w:val="0"/>
        <w:spacing w:line="276" w:lineRule="auto"/>
        <w:ind w:left="1701" w:hanging="708"/>
        <w:contextualSpacing/>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eastAsia="pt-BR"/>
        </w:rPr>
        <w:t>A Contratada receberá por email a AF, a qual começará a contar o prazo para entrega dos materiais.</w:t>
      </w:r>
    </w:p>
    <w:p w14:paraId="7CB6D3B1" w14:textId="77777777" w:rsidR="00BF2EBC" w:rsidRPr="00BF2EBC" w:rsidRDefault="00BF2EBC" w:rsidP="00BF2EBC">
      <w:pPr>
        <w:suppressAutoHyphens w:val="0"/>
        <w:ind w:left="1701"/>
        <w:contextualSpacing/>
        <w:jc w:val="both"/>
        <w:rPr>
          <w:rFonts w:asciiTheme="minorHAnsi" w:eastAsia="Calibri" w:hAnsiTheme="minorHAnsi" w:cstheme="minorHAnsi"/>
          <w:sz w:val="22"/>
          <w:szCs w:val="22"/>
          <w:lang w:val="pt-PT" w:eastAsia="pt-BR"/>
        </w:rPr>
      </w:pPr>
    </w:p>
    <w:p w14:paraId="0CE42916"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As AFs podem ter a entrega parcelada, conforme a necessidade do Centro, mediante solicitação formal do Responsável de cada Centro ou substituto legal.</w:t>
      </w:r>
    </w:p>
    <w:p w14:paraId="2808E72B"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14:paraId="78991C9B"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O prazo de validade será de, no mínimo, 12 (doze) meses para os materiais.</w:t>
      </w:r>
    </w:p>
    <w:p w14:paraId="24EB6B29"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incidência de problemas em mais de 20% (vinte por cento) dos produtos será considerado baixa qualidade, e será solicitado a substituição de todos os produtos.</w:t>
      </w:r>
    </w:p>
    <w:p w14:paraId="767AB951"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Contratante não aceitará, sob nenhum pretexto, a transferência de responsabilidade da Contratada para terceiros.</w:t>
      </w:r>
    </w:p>
    <w:p w14:paraId="5D2445D2"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53976A9F" w14:textId="77777777" w:rsidR="00BF2EBC" w:rsidRPr="00BF2EBC" w:rsidRDefault="00BF2EBC" w:rsidP="00BF2EBC">
      <w:pPr>
        <w:numPr>
          <w:ilvl w:val="2"/>
          <w:numId w:val="37"/>
        </w:numPr>
        <w:suppressAutoHyphens w:val="0"/>
        <w:spacing w:line="276" w:lineRule="auto"/>
        <w:ind w:left="1701" w:hanging="708"/>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lastRenderedPageBreak/>
        <w:t>Caso o Parecer Técnico rejeite o produto analisado este deverá ser substituído imediatamente pela Contratada, sem qualquer ônus para a Contratante.</w:t>
      </w:r>
    </w:p>
    <w:p w14:paraId="72E22DBA" w14:textId="77777777" w:rsidR="00BF2EBC" w:rsidRPr="00BF2EBC" w:rsidRDefault="00BF2EBC" w:rsidP="00BF2EBC">
      <w:pPr>
        <w:numPr>
          <w:ilvl w:val="1"/>
          <w:numId w:val="37"/>
        </w:numPr>
        <w:suppressAutoHyphens w:val="0"/>
        <w:spacing w:line="276" w:lineRule="auto"/>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6A011BD9" w14:textId="77777777" w:rsidR="00BF2EBC" w:rsidRPr="00BF2EBC" w:rsidRDefault="00BF2EBC" w:rsidP="00BF2EBC">
      <w:pPr>
        <w:numPr>
          <w:ilvl w:val="1"/>
          <w:numId w:val="37"/>
        </w:numPr>
        <w:suppressAutoHyphens w:val="0"/>
        <w:spacing w:line="276" w:lineRule="auto"/>
        <w:ind w:left="709" w:hanging="709"/>
        <w:jc w:val="both"/>
        <w:rPr>
          <w:rFonts w:asciiTheme="minorHAnsi" w:eastAsia="Calibri" w:hAnsiTheme="minorHAnsi" w:cstheme="minorHAnsi"/>
          <w:sz w:val="22"/>
          <w:szCs w:val="22"/>
          <w:lang w:val="pt-PT" w:eastAsia="pt-BR"/>
        </w:rPr>
      </w:pPr>
      <w:r w:rsidRPr="00BF2EBC">
        <w:rPr>
          <w:rFonts w:asciiTheme="minorHAnsi" w:eastAsia="Calibri" w:hAnsiTheme="minorHAnsi" w:cstheme="minorHAnsi"/>
          <w:sz w:val="22"/>
          <w:szCs w:val="22"/>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47964799" w14:textId="77777777" w:rsidR="00BF2EBC" w:rsidRPr="00BF2EBC" w:rsidRDefault="00BF2EBC" w:rsidP="00BF2EBC">
      <w:pPr>
        <w:ind w:left="716"/>
        <w:jc w:val="both"/>
        <w:rPr>
          <w:rFonts w:asciiTheme="minorHAnsi" w:eastAsia="Calibri" w:hAnsiTheme="minorHAnsi" w:cstheme="minorHAnsi"/>
          <w:sz w:val="22"/>
          <w:szCs w:val="22"/>
          <w:lang w:val="pt-PT" w:eastAsia="pt-BR"/>
        </w:rPr>
      </w:pPr>
    </w:p>
    <w:p w14:paraId="6B458468" w14:textId="77777777" w:rsidR="00BF2EBC" w:rsidRPr="00BF2EBC" w:rsidRDefault="00BF2EBC" w:rsidP="00BF2EBC">
      <w:pPr>
        <w:numPr>
          <w:ilvl w:val="0"/>
          <w:numId w:val="36"/>
        </w:numPr>
        <w:suppressAutoHyphens w:val="0"/>
        <w:spacing w:after="200" w:line="276" w:lineRule="auto"/>
        <w:contextualSpacing/>
        <w:jc w:val="both"/>
        <w:rPr>
          <w:rFonts w:asciiTheme="minorHAnsi" w:eastAsia="Calibri" w:hAnsiTheme="minorHAnsi" w:cstheme="minorHAnsi"/>
          <w:b/>
          <w:sz w:val="22"/>
          <w:szCs w:val="22"/>
          <w:lang w:eastAsia="pt-BR"/>
        </w:rPr>
      </w:pPr>
      <w:r w:rsidRPr="00BF2EBC">
        <w:rPr>
          <w:rFonts w:asciiTheme="minorHAnsi" w:eastAsia="Calibri" w:hAnsiTheme="minorHAnsi" w:cstheme="minorHAnsi"/>
          <w:b/>
          <w:sz w:val="22"/>
          <w:szCs w:val="22"/>
          <w:lang w:eastAsia="pt-BR"/>
        </w:rPr>
        <w:t>OBRIGAÇÕES DA CONTRATADA:</w:t>
      </w:r>
    </w:p>
    <w:p w14:paraId="64F58317" w14:textId="77777777" w:rsidR="00BF2EBC" w:rsidRPr="00BF2EBC" w:rsidRDefault="00BF2EBC" w:rsidP="00BF2EBC">
      <w:pPr>
        <w:ind w:left="360"/>
        <w:jc w:val="both"/>
        <w:rPr>
          <w:rFonts w:asciiTheme="minorHAnsi" w:eastAsia="Calibri" w:hAnsiTheme="minorHAnsi" w:cstheme="minorHAnsi"/>
          <w:b/>
          <w:sz w:val="22"/>
          <w:szCs w:val="22"/>
          <w:lang w:eastAsia="pt-BR"/>
        </w:rPr>
      </w:pPr>
    </w:p>
    <w:p w14:paraId="39B2E631"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Na emissão das Notas Fiscais e DANFES só poderão ser agrupados na mesma nota os itens que possuírem o mesmo detalhamento orçamentário, constante na planilha de especificações.</w:t>
      </w:r>
    </w:p>
    <w:p w14:paraId="1F35C1AA"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Na emissão das Notas Fiscais e DANFES deverá ser informado o número do empenho.</w:t>
      </w:r>
    </w:p>
    <w:p w14:paraId="6C5364C1"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Cumprir rigorosamente as normas vigentes relativas ao objeto, especialmente Lei Federal 8.078/90 (Código de Defesa do Consumidor), as Normas de Medicina e Segurança do Trabalho e demais normas e regulamentos pertinentes ao objeto desta licitação.</w:t>
      </w:r>
    </w:p>
    <w:p w14:paraId="564D43B0"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6D2A8F47"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Entregar documentação comprobatória da Contratação e habilitação do Contratado e/ou do profissional responsável indicado pela empresa, sempre que solicitado pela Contratante, no decorrer da vigência da AF.</w:t>
      </w:r>
    </w:p>
    <w:p w14:paraId="14C7768E"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14:paraId="431BDE75"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1F32032D" w14:textId="77777777" w:rsidR="00BF2EBC" w:rsidRPr="00BF2EBC" w:rsidRDefault="00BF2EBC" w:rsidP="00BF2EBC">
      <w:pPr>
        <w:numPr>
          <w:ilvl w:val="1"/>
          <w:numId w:val="36"/>
        </w:numPr>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 xml:space="preserve"> Dispor e manter veículos e sistemas de comunicação eficiente, de forma a garantir o cumprimento dos prazos de atendimento.</w:t>
      </w:r>
    </w:p>
    <w:p w14:paraId="5CB09290" w14:textId="77777777" w:rsidR="00BF2EBC" w:rsidRPr="00BF2EBC" w:rsidRDefault="00BF2EBC" w:rsidP="00BF2EBC">
      <w:pPr>
        <w:numPr>
          <w:ilvl w:val="1"/>
          <w:numId w:val="36"/>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Zelar pela utilização por parte de seus funcionários de equipamentos de segurança pessoal, que devem ser adquiridos às expensas da Contratada. A resistência a não utilização destes poderá ensejar rescisão contratual.</w:t>
      </w:r>
    </w:p>
    <w:p w14:paraId="7CF38782" w14:textId="77777777" w:rsidR="00BF2EBC" w:rsidRPr="00BF2EBC" w:rsidRDefault="00BF2EBC" w:rsidP="00BF2EBC">
      <w:pPr>
        <w:numPr>
          <w:ilvl w:val="1"/>
          <w:numId w:val="36"/>
        </w:numPr>
        <w:tabs>
          <w:tab w:val="left" w:pos="851"/>
        </w:tabs>
        <w:suppressAutoHyphens w:val="0"/>
        <w:autoSpaceDE w:val="0"/>
        <w:autoSpaceDN w:val="0"/>
        <w:adjustRightInd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Entregar o local do serviço limpo, sem a presença de restos de produtos utilizados para o serviço ou quaisquer outros materiais.</w:t>
      </w:r>
    </w:p>
    <w:p w14:paraId="25A28754" w14:textId="77777777" w:rsidR="00BF2EBC" w:rsidRPr="00BF2EBC" w:rsidRDefault="00BF2EBC" w:rsidP="00BF2EBC">
      <w:pPr>
        <w:keepNext/>
        <w:keepLines/>
        <w:numPr>
          <w:ilvl w:val="0"/>
          <w:numId w:val="36"/>
        </w:numPr>
        <w:suppressAutoHyphens w:val="0"/>
        <w:spacing w:before="480" w:after="120" w:line="276" w:lineRule="auto"/>
        <w:jc w:val="both"/>
        <w:outlineLvl w:val="0"/>
        <w:rPr>
          <w:rFonts w:asciiTheme="minorHAnsi" w:hAnsiTheme="minorHAnsi" w:cstheme="minorHAnsi"/>
          <w:b/>
          <w:sz w:val="22"/>
          <w:szCs w:val="22"/>
          <w:lang w:eastAsia="pt-BR"/>
        </w:rPr>
      </w:pPr>
      <w:r w:rsidRPr="00BF2EBC">
        <w:rPr>
          <w:rFonts w:asciiTheme="minorHAnsi" w:hAnsiTheme="minorHAnsi" w:cstheme="minorHAnsi"/>
          <w:b/>
          <w:sz w:val="22"/>
          <w:szCs w:val="22"/>
          <w:lang w:eastAsia="en-US"/>
        </w:rPr>
        <w:t>OBRIGAÇÕES DA CONTRATANTE</w:t>
      </w:r>
    </w:p>
    <w:p w14:paraId="672E7A27"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Receber o objeto deste instrumento no prazo e condições estabelecidas no Edital e seus anexos.</w:t>
      </w:r>
    </w:p>
    <w:p w14:paraId="7D1125CC"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Verificar minuciosamente, no prazo fixado, a conformidade dos bens recebidos provisoriamente com as especificações constantes do Edital e da proposta, para fins de aceitação e recebimento definitivo.</w:t>
      </w:r>
    </w:p>
    <w:p w14:paraId="15E3F813"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lastRenderedPageBreak/>
        <w:t>Comunicar à Contratada, por escrito, sobre imperfeições, falhas ou irregularidades verificadas no objeto fornecido, para que seja substituído, reparado ou corrigido.</w:t>
      </w:r>
    </w:p>
    <w:p w14:paraId="65B0B935"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Acompanhar e fiscalizar o cumprimento das obrigações da Contratada, através de comissão/servidor especialmente designado.</w:t>
      </w:r>
    </w:p>
    <w:p w14:paraId="47BE0AF5"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b/>
          <w:sz w:val="22"/>
          <w:szCs w:val="22"/>
          <w:lang w:eastAsia="en-US"/>
        </w:rPr>
      </w:pPr>
      <w:r w:rsidRPr="00BF2EBC">
        <w:rPr>
          <w:rFonts w:asciiTheme="minorHAnsi" w:eastAsia="Calibri" w:hAnsiTheme="minorHAnsi" w:cstheme="minorHAnsi"/>
          <w:sz w:val="22"/>
          <w:szCs w:val="22"/>
          <w:lang w:eastAsia="en-US"/>
        </w:rPr>
        <w:t>Efetuar o pagamento à Contratada</w:t>
      </w:r>
      <w:r w:rsidRPr="00BF2EBC">
        <w:rPr>
          <w:rFonts w:asciiTheme="minorHAnsi" w:eastAsia="Calibri" w:hAnsiTheme="minorHAnsi" w:cstheme="minorHAnsi"/>
          <w:b/>
          <w:sz w:val="22"/>
          <w:szCs w:val="22"/>
          <w:lang w:eastAsia="en-US"/>
        </w:rPr>
        <w:t xml:space="preserve"> </w:t>
      </w:r>
      <w:r w:rsidRPr="00BF2EBC">
        <w:rPr>
          <w:rFonts w:asciiTheme="minorHAnsi" w:eastAsia="Calibri" w:hAnsiTheme="minorHAnsi" w:cstheme="minorHAnsi"/>
          <w:sz w:val="22"/>
          <w:szCs w:val="22"/>
          <w:lang w:eastAsia="en-US"/>
        </w:rPr>
        <w:t>no valor correspondente ao fornecimento do objeto, no prazo e forma estabelecidos no Edital e seus anexos.</w:t>
      </w:r>
    </w:p>
    <w:p w14:paraId="60B737A3" w14:textId="77777777" w:rsidR="00BF2EBC" w:rsidRPr="00BF2EBC" w:rsidRDefault="00BF2EBC" w:rsidP="00BF2EBC">
      <w:pPr>
        <w:numPr>
          <w:ilvl w:val="1"/>
          <w:numId w:val="36"/>
        </w:numPr>
        <w:suppressAutoHyphens w:val="0"/>
        <w:spacing w:line="276" w:lineRule="auto"/>
        <w:ind w:left="715" w:hanging="431"/>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en-US"/>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p>
    <w:p w14:paraId="6FDE51DC" w14:textId="77777777" w:rsidR="00BF2EBC" w:rsidRPr="00BF2EBC" w:rsidRDefault="00BF2EBC" w:rsidP="00BF2EBC">
      <w:pPr>
        <w:suppressAutoHyphens w:val="0"/>
        <w:spacing w:after="200" w:line="276" w:lineRule="auto"/>
        <w:jc w:val="both"/>
        <w:rPr>
          <w:rFonts w:asciiTheme="minorHAnsi" w:eastAsia="Calibri" w:hAnsiTheme="minorHAnsi" w:cstheme="minorHAnsi"/>
          <w:sz w:val="22"/>
          <w:szCs w:val="22"/>
          <w:lang w:eastAsia="pt-BR"/>
        </w:rPr>
      </w:pPr>
    </w:p>
    <w:p w14:paraId="3EF76978" w14:textId="77777777" w:rsidR="00BF2EBC" w:rsidRPr="00BF2EBC" w:rsidRDefault="00BF2EBC" w:rsidP="00BF2EBC">
      <w:pPr>
        <w:numPr>
          <w:ilvl w:val="0"/>
          <w:numId w:val="36"/>
        </w:numPr>
        <w:suppressAutoHyphens w:val="0"/>
        <w:spacing w:after="200" w:line="276" w:lineRule="auto"/>
        <w:jc w:val="both"/>
        <w:rPr>
          <w:rFonts w:asciiTheme="minorHAnsi" w:eastAsia="Calibri" w:hAnsiTheme="minorHAnsi" w:cstheme="minorHAnsi"/>
          <w:b/>
          <w:sz w:val="22"/>
          <w:szCs w:val="22"/>
          <w:lang w:eastAsia="pt-BR"/>
        </w:rPr>
      </w:pPr>
      <w:r w:rsidRPr="00BF2EBC">
        <w:rPr>
          <w:rFonts w:asciiTheme="minorHAnsi" w:eastAsia="Calibri" w:hAnsiTheme="minorHAnsi" w:cstheme="minorHAnsi"/>
          <w:b/>
          <w:sz w:val="22"/>
          <w:szCs w:val="22"/>
          <w:lang w:eastAsia="pt-BR"/>
        </w:rPr>
        <w:t>Qualificação dos produtos:</w:t>
      </w:r>
    </w:p>
    <w:p w14:paraId="349606DF"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A Comprovação para atendimento as especificações dos itens, tais como: AFE-Autorização de Funcionamento da Empresa, Notificação no MS ANVISA, Laudos de laboratórios, entre outros, deverão ser enviados por meio eletrônico, pelo endereço licitação.reitoria@udesc.br</w:t>
      </w:r>
      <w:r w:rsidRPr="00BF2EBC">
        <w:rPr>
          <w:rFonts w:asciiTheme="minorHAnsi" w:eastAsia="Calibri" w:hAnsiTheme="minorHAnsi" w:cstheme="minorHAnsi"/>
          <w:sz w:val="22"/>
          <w:szCs w:val="22"/>
          <w:lang w:val="pt-PT" w:eastAsia="pt-BR"/>
        </w:rPr>
        <w:t>,</w:t>
      </w:r>
      <w:r w:rsidRPr="00BF2EBC">
        <w:rPr>
          <w:rFonts w:asciiTheme="minorHAnsi" w:eastAsia="Calibri" w:hAnsiTheme="minorHAnsi" w:cstheme="minorHAnsi"/>
          <w:sz w:val="22"/>
          <w:szCs w:val="22"/>
          <w:lang w:eastAsia="pt-BR"/>
        </w:rPr>
        <w:t xml:space="preserve"> em até 1 (um) dia útil </w:t>
      </w:r>
      <w:r w:rsidRPr="00BF2EBC">
        <w:rPr>
          <w:rFonts w:asciiTheme="minorHAnsi" w:eastAsia="Calibri" w:hAnsiTheme="minorHAnsi" w:cstheme="minorHAnsi"/>
          <w:bCs/>
          <w:sz w:val="22"/>
          <w:szCs w:val="22"/>
          <w:lang w:eastAsia="pt-BR"/>
        </w:rPr>
        <w:t>a contar da data da convocação do pregoeiro, somente das empresas melhores classificadas nos lotes.</w:t>
      </w:r>
    </w:p>
    <w:p w14:paraId="7A927086"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 xml:space="preserve">A licitante melhor classificada deverá apresentar em até 1 (um) dia útil, </w:t>
      </w:r>
      <w:r w:rsidRPr="00BF2EBC">
        <w:rPr>
          <w:rFonts w:asciiTheme="minorHAnsi" w:eastAsia="Calibri" w:hAnsiTheme="minorHAnsi" w:cstheme="minorHAnsi"/>
          <w:bCs/>
          <w:sz w:val="22"/>
          <w:szCs w:val="22"/>
          <w:lang w:eastAsia="pt-BR"/>
        </w:rPr>
        <w:t>a contar da data da convocação do pregoeiro</w:t>
      </w:r>
      <w:r w:rsidRPr="00BF2EBC">
        <w:rPr>
          <w:rFonts w:asciiTheme="minorHAnsi" w:eastAsia="Calibri" w:hAnsiTheme="minorHAnsi" w:cstheme="minorHAnsi"/>
          <w:sz w:val="22"/>
          <w:szCs w:val="22"/>
          <w:lang w:eastAsia="pt-BR"/>
        </w:rPr>
        <w:t>, os documentos a seguir apontados, quando for solicitado na especificação dos itens:</w:t>
      </w:r>
    </w:p>
    <w:p w14:paraId="5EF3CAE0"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sz w:val="22"/>
          <w:szCs w:val="22"/>
          <w:lang w:eastAsia="pt-BR"/>
        </w:rPr>
        <w:t>A licitante, independentemente de ser enquadrada como</w:t>
      </w:r>
      <w:r w:rsidRPr="00BF2EBC">
        <w:rPr>
          <w:rFonts w:asciiTheme="minorHAnsi" w:eastAsia="Calibri" w:hAnsiTheme="minorHAnsi" w:cstheme="minorHAnsi"/>
          <w:b/>
          <w:sz w:val="22"/>
          <w:szCs w:val="22"/>
          <w:lang w:eastAsia="pt-BR"/>
        </w:rPr>
        <w:t xml:space="preserve"> atacadista, distribuidora ou varejista</w:t>
      </w:r>
      <w:r w:rsidRPr="00BF2EBC">
        <w:rPr>
          <w:rFonts w:asciiTheme="minorHAnsi" w:eastAsia="Calibri" w:hAnsiTheme="minorHAnsi" w:cstheme="minorHAnsi"/>
          <w:sz w:val="22"/>
          <w:szCs w:val="22"/>
          <w:lang w:eastAsia="pt-BR"/>
        </w:rPr>
        <w:t xml:space="preserve">, deverá, se vencedora, apresentar a </w:t>
      </w:r>
      <w:r w:rsidRPr="00BF2EBC">
        <w:rPr>
          <w:rFonts w:asciiTheme="minorHAnsi" w:eastAsia="Calibri" w:hAnsiTheme="minorHAnsi" w:cstheme="minorHAnsi"/>
          <w:b/>
          <w:sz w:val="22"/>
          <w:szCs w:val="22"/>
          <w:lang w:eastAsia="pt-BR"/>
        </w:rPr>
        <w:t xml:space="preserve">AFE </w:t>
      </w:r>
      <w:r w:rsidRPr="00BF2EBC">
        <w:rPr>
          <w:rFonts w:asciiTheme="minorHAnsi" w:eastAsia="Calibri" w:hAnsiTheme="minorHAnsi" w:cstheme="minorHAnsi"/>
          <w:sz w:val="22"/>
          <w:szCs w:val="22"/>
          <w:lang w:eastAsia="pt-BR"/>
        </w:rPr>
        <w:t xml:space="preserve">– Autorização de Funcionamento da Empresa, </w:t>
      </w:r>
      <w:r w:rsidRPr="00BF2EBC">
        <w:rPr>
          <w:rFonts w:asciiTheme="minorHAnsi" w:eastAsia="Calibri" w:hAnsiTheme="minorHAnsi" w:cstheme="minorHAnsi"/>
          <w:b/>
          <w:sz w:val="22"/>
          <w:szCs w:val="22"/>
          <w:lang w:eastAsia="pt-BR"/>
        </w:rPr>
        <w:t>do fabricante do produto cotado</w:t>
      </w:r>
      <w:r w:rsidRPr="00BF2EBC">
        <w:rPr>
          <w:rFonts w:asciiTheme="minorHAnsi" w:eastAsia="Calibri" w:hAnsiTheme="minorHAnsi" w:cstheme="minorHAnsi"/>
          <w:sz w:val="22"/>
          <w:szCs w:val="22"/>
          <w:lang w:eastAsia="pt-BR"/>
        </w:rPr>
        <w:t>.</w:t>
      </w:r>
    </w:p>
    <w:p w14:paraId="49BAD981"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A licitante, enquadrada como </w:t>
      </w:r>
      <w:r w:rsidRPr="00BF2EBC">
        <w:rPr>
          <w:rFonts w:asciiTheme="minorHAnsi" w:eastAsia="Calibri" w:hAnsiTheme="minorHAnsi" w:cstheme="minorHAnsi"/>
          <w:b/>
          <w:bCs/>
          <w:sz w:val="22"/>
          <w:szCs w:val="22"/>
          <w:lang w:eastAsia="pt-BR"/>
        </w:rPr>
        <w:t>atacadista ou distribuidora</w:t>
      </w:r>
      <w:r w:rsidRPr="00BF2EBC">
        <w:rPr>
          <w:rFonts w:asciiTheme="minorHAnsi" w:eastAsia="Calibri" w:hAnsiTheme="minorHAnsi" w:cstheme="minorHAnsi"/>
          <w:bCs/>
          <w:sz w:val="22"/>
          <w:szCs w:val="22"/>
          <w:lang w:eastAsia="pt-BR"/>
        </w:rPr>
        <w:t xml:space="preserve">, além da AFE – Autorização de Funcionamento da Empresa fabricante do produto por ela cotado, deverá apresentar, também, a </w:t>
      </w:r>
      <w:r w:rsidRPr="00BF2EBC">
        <w:rPr>
          <w:rFonts w:asciiTheme="minorHAnsi" w:eastAsia="Calibri" w:hAnsiTheme="minorHAnsi" w:cstheme="minorHAnsi"/>
          <w:b/>
          <w:bCs/>
          <w:sz w:val="22"/>
          <w:szCs w:val="22"/>
          <w:lang w:eastAsia="pt-BR"/>
        </w:rPr>
        <w:t>sua própria</w:t>
      </w:r>
      <w:r w:rsidRPr="00BF2EBC">
        <w:rPr>
          <w:rFonts w:asciiTheme="minorHAnsi" w:eastAsia="Calibri" w:hAnsiTheme="minorHAnsi" w:cstheme="minorHAnsi"/>
          <w:bCs/>
          <w:sz w:val="22"/>
          <w:szCs w:val="22"/>
          <w:lang w:eastAsia="pt-BR"/>
        </w:rPr>
        <w:t xml:space="preserve"> </w:t>
      </w:r>
      <w:r w:rsidRPr="00BF2EBC">
        <w:rPr>
          <w:rFonts w:asciiTheme="minorHAnsi" w:eastAsia="Calibri" w:hAnsiTheme="minorHAnsi" w:cstheme="minorHAnsi"/>
          <w:b/>
          <w:bCs/>
          <w:sz w:val="22"/>
          <w:szCs w:val="22"/>
          <w:lang w:eastAsia="pt-BR"/>
        </w:rPr>
        <w:t>AFE</w:t>
      </w:r>
      <w:r w:rsidRPr="00BF2EBC">
        <w:rPr>
          <w:rFonts w:asciiTheme="minorHAnsi" w:eastAsia="Calibri" w:hAnsiTheme="minorHAnsi" w:cstheme="minorHAnsi"/>
          <w:bCs/>
          <w:sz w:val="22"/>
          <w:szCs w:val="22"/>
          <w:lang w:eastAsia="pt-BR"/>
        </w:rPr>
        <w:t xml:space="preserve">, bem como o </w:t>
      </w:r>
      <w:r w:rsidRPr="00BF2EBC">
        <w:rPr>
          <w:rFonts w:asciiTheme="minorHAnsi" w:eastAsia="Calibri" w:hAnsiTheme="minorHAnsi" w:cstheme="minorHAnsi"/>
          <w:b/>
          <w:bCs/>
          <w:sz w:val="22"/>
          <w:szCs w:val="22"/>
          <w:lang w:eastAsia="pt-BR"/>
        </w:rPr>
        <w:t>Alvará Sanitário</w:t>
      </w:r>
      <w:r w:rsidRPr="00BF2EBC">
        <w:rPr>
          <w:rFonts w:asciiTheme="minorHAnsi" w:eastAsia="Calibri" w:hAnsiTheme="minorHAnsi" w:cstheme="minorHAnsi"/>
          <w:bCs/>
          <w:sz w:val="22"/>
          <w:szCs w:val="22"/>
          <w:lang w:eastAsia="pt-BR"/>
        </w:rPr>
        <w:t>, expedido por órgão local de vigilância sanitária (prefeitura ou órgão municipal).</w:t>
      </w:r>
    </w:p>
    <w:p w14:paraId="2036F372"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A licitante, enquadrada como </w:t>
      </w:r>
      <w:r w:rsidRPr="00BF2EBC">
        <w:rPr>
          <w:rFonts w:asciiTheme="minorHAnsi" w:eastAsia="Calibri" w:hAnsiTheme="minorHAnsi" w:cstheme="minorHAnsi"/>
          <w:b/>
          <w:bCs/>
          <w:sz w:val="22"/>
          <w:szCs w:val="22"/>
          <w:lang w:eastAsia="pt-BR"/>
        </w:rPr>
        <w:t>varejista</w:t>
      </w:r>
      <w:r w:rsidRPr="00BF2EBC">
        <w:rPr>
          <w:rFonts w:asciiTheme="minorHAnsi" w:eastAsia="Calibri" w:hAnsiTheme="minorHAnsi" w:cstheme="minorHAnsi"/>
          <w:bCs/>
          <w:sz w:val="22"/>
          <w:szCs w:val="22"/>
          <w:lang w:eastAsia="pt-BR"/>
        </w:rPr>
        <w:t xml:space="preserve"> deverá apresentar, além da </w:t>
      </w:r>
      <w:r w:rsidRPr="00BF2EBC">
        <w:rPr>
          <w:rFonts w:asciiTheme="minorHAnsi" w:eastAsia="Calibri" w:hAnsiTheme="minorHAnsi" w:cstheme="minorHAnsi"/>
          <w:b/>
          <w:bCs/>
          <w:sz w:val="22"/>
          <w:szCs w:val="22"/>
          <w:lang w:eastAsia="pt-BR"/>
        </w:rPr>
        <w:t>AFE</w:t>
      </w:r>
      <w:r w:rsidRPr="00BF2EBC">
        <w:rPr>
          <w:rFonts w:asciiTheme="minorHAnsi" w:eastAsia="Calibri" w:hAnsiTheme="minorHAnsi" w:cstheme="minorHAnsi"/>
          <w:bCs/>
          <w:sz w:val="22"/>
          <w:szCs w:val="22"/>
          <w:lang w:eastAsia="pt-BR"/>
        </w:rPr>
        <w:t xml:space="preserve"> – Autorização de Funcionamento da Empresa </w:t>
      </w:r>
      <w:r w:rsidRPr="00BF2EBC">
        <w:rPr>
          <w:rFonts w:asciiTheme="minorHAnsi" w:eastAsia="Calibri" w:hAnsiTheme="minorHAnsi" w:cstheme="minorHAnsi"/>
          <w:b/>
          <w:bCs/>
          <w:sz w:val="22"/>
          <w:szCs w:val="22"/>
          <w:lang w:eastAsia="pt-BR"/>
        </w:rPr>
        <w:t>fabricante</w:t>
      </w:r>
      <w:r w:rsidRPr="00BF2EBC">
        <w:rPr>
          <w:rFonts w:asciiTheme="minorHAnsi" w:eastAsia="Calibri" w:hAnsiTheme="minorHAnsi" w:cstheme="minorHAnsi"/>
          <w:bCs/>
          <w:sz w:val="22"/>
          <w:szCs w:val="22"/>
          <w:lang w:eastAsia="pt-BR"/>
        </w:rPr>
        <w:t xml:space="preserve"> do produto por ela cotado, deverá apresentar, o seu </w:t>
      </w:r>
      <w:r w:rsidRPr="00BF2EBC">
        <w:rPr>
          <w:rFonts w:asciiTheme="minorHAnsi" w:eastAsia="Calibri" w:hAnsiTheme="minorHAnsi" w:cstheme="minorHAnsi"/>
          <w:b/>
          <w:bCs/>
          <w:sz w:val="22"/>
          <w:szCs w:val="22"/>
          <w:lang w:eastAsia="pt-BR"/>
        </w:rPr>
        <w:t>Alvará Sanitário</w:t>
      </w:r>
      <w:r w:rsidRPr="00BF2EBC">
        <w:rPr>
          <w:rFonts w:asciiTheme="minorHAnsi" w:eastAsia="Calibri" w:hAnsiTheme="minorHAnsi" w:cstheme="minorHAnsi"/>
          <w:bCs/>
          <w:sz w:val="22"/>
          <w:szCs w:val="22"/>
          <w:lang w:eastAsia="pt-BR"/>
        </w:rPr>
        <w:t>, expedido por órgão local de vigilância sanitária (prefeitura ou órgão municipal).</w:t>
      </w:r>
    </w:p>
    <w:p w14:paraId="77261E20" w14:textId="77777777" w:rsidR="00BF2EBC" w:rsidRPr="00BF2EBC" w:rsidRDefault="00BF2EBC" w:rsidP="00BF2EBC">
      <w:pPr>
        <w:numPr>
          <w:ilvl w:val="2"/>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No caso de proposta apresentada referente a um ou mais itens deste pregão: a licitante vencedora deverá apresentar Notificação no MS ANVISA, conforme DECRETO Nº 8.077/13 e RDC 343/2005, ou, Registro no MS ANVISA, conforme DECRETO Nº 8.077/13 e RDC 184/2001, conforme o caso e exigências de acordo com a legislação específica. </w:t>
      </w:r>
    </w:p>
    <w:p w14:paraId="0C5E96EE"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 xml:space="preserve">Será desclassificada no item, a proposta da licitante vencedora que não atender (no prazo de </w:t>
      </w:r>
      <w:r w:rsidRPr="00BF2EBC">
        <w:rPr>
          <w:rFonts w:asciiTheme="minorHAnsi" w:eastAsia="Calibri" w:hAnsiTheme="minorHAnsi" w:cstheme="minorHAnsi"/>
          <w:sz w:val="22"/>
          <w:szCs w:val="22"/>
          <w:lang w:eastAsia="pt-BR"/>
        </w:rPr>
        <w:t>1 (um) dia útil</w:t>
      </w:r>
      <w:r w:rsidRPr="00BF2EBC">
        <w:rPr>
          <w:rFonts w:asciiTheme="minorHAnsi" w:eastAsia="Calibri" w:hAnsiTheme="minorHAnsi" w:cstheme="minorHAnsi"/>
          <w:bCs/>
          <w:sz w:val="22"/>
          <w:szCs w:val="22"/>
          <w:lang w:eastAsia="pt-BR"/>
        </w:rPr>
        <w:t>, a contar da data da convocação do pregoeiro para a apresentação dos documentos), as exigências prescritas no Edital</w:t>
      </w:r>
      <w:r w:rsidRPr="00BF2EBC">
        <w:rPr>
          <w:rFonts w:asciiTheme="minorHAnsi" w:eastAsia="Calibri" w:hAnsiTheme="minorHAnsi" w:cstheme="minorHAnsi"/>
          <w:sz w:val="22"/>
          <w:szCs w:val="22"/>
          <w:lang w:val="pt-PT" w:eastAsia="pt-BR"/>
        </w:rPr>
        <w:t xml:space="preserve"> </w:t>
      </w:r>
      <w:r w:rsidRPr="00BF2EBC">
        <w:rPr>
          <w:rFonts w:asciiTheme="minorHAnsi" w:eastAsia="Calibri" w:hAnsiTheme="minorHAnsi" w:cstheme="minorHAnsi"/>
          <w:bCs/>
          <w:sz w:val="22"/>
          <w:szCs w:val="22"/>
          <w:lang w:eastAsia="pt-BR"/>
        </w:rPr>
        <w:t>e/ou apresente, Notificação ou Registro no MS/ANVISA fora das exigências previstas em Lei ou neste Edital, estando sujeita às penalidades previstas.</w:t>
      </w:r>
    </w:p>
    <w:p w14:paraId="23D0F21E" w14:textId="26361154"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eastAsia="pt-BR"/>
        </w:rPr>
        <w:t>Enquanto não houver licitante classificada, no que tange</w:t>
      </w:r>
      <w:r w:rsidRPr="00BF2EBC">
        <w:rPr>
          <w:rFonts w:asciiTheme="minorHAnsi" w:eastAsia="Calibri" w:hAnsiTheme="minorHAnsi" w:cstheme="minorHAnsi"/>
          <w:sz w:val="22"/>
          <w:szCs w:val="22"/>
          <w:lang w:eastAsia="pt-BR"/>
        </w:rPr>
        <w:t xml:space="preserve"> às exigências deste item </w:t>
      </w:r>
      <w:r w:rsidRPr="00BF2EBC">
        <w:rPr>
          <w:rFonts w:asciiTheme="minorHAnsi" w:eastAsia="Calibri" w:hAnsiTheme="minorHAnsi" w:cstheme="minorHAnsi"/>
          <w:b/>
          <w:bCs/>
          <w:sz w:val="22"/>
          <w:szCs w:val="22"/>
          <w:lang w:eastAsia="pt-BR"/>
        </w:rPr>
        <w:t>(</w:t>
      </w:r>
      <w:r w:rsidR="0007330B">
        <w:rPr>
          <w:rFonts w:asciiTheme="minorHAnsi" w:eastAsia="Calibri" w:hAnsiTheme="minorHAnsi" w:cstheme="minorHAnsi"/>
          <w:b/>
          <w:sz w:val="22"/>
          <w:szCs w:val="22"/>
          <w:lang w:eastAsia="pt-BR"/>
        </w:rPr>
        <w:t>6</w:t>
      </w:r>
      <w:r w:rsidRPr="00BF2EBC">
        <w:rPr>
          <w:rFonts w:asciiTheme="minorHAnsi" w:eastAsia="Calibri" w:hAnsiTheme="minorHAnsi" w:cstheme="minorHAnsi"/>
          <w:b/>
          <w:sz w:val="22"/>
          <w:szCs w:val="22"/>
          <w:lang w:eastAsia="pt-BR"/>
        </w:rPr>
        <w:t xml:space="preserve"> – </w:t>
      </w:r>
      <w:r w:rsidR="0007330B" w:rsidRPr="00BF2EBC">
        <w:rPr>
          <w:rFonts w:asciiTheme="minorHAnsi" w:eastAsia="Calibri" w:hAnsiTheme="minorHAnsi" w:cstheme="minorHAnsi"/>
          <w:b/>
          <w:sz w:val="22"/>
          <w:szCs w:val="22"/>
          <w:lang w:eastAsia="pt-BR"/>
        </w:rPr>
        <w:t>Qualificação dos produtos</w:t>
      </w:r>
      <w:r w:rsidRPr="00BF2EBC">
        <w:rPr>
          <w:rFonts w:asciiTheme="minorHAnsi" w:eastAsia="Calibri" w:hAnsiTheme="minorHAnsi" w:cstheme="minorHAnsi"/>
          <w:b/>
          <w:sz w:val="22"/>
          <w:szCs w:val="22"/>
          <w:lang w:eastAsia="pt-BR"/>
        </w:rPr>
        <w:t>)</w:t>
      </w:r>
      <w:r w:rsidRPr="00BF2EBC">
        <w:rPr>
          <w:rFonts w:asciiTheme="minorHAnsi" w:eastAsia="Calibri" w:hAnsiTheme="minorHAnsi" w:cstheme="minorHAnsi"/>
          <w:sz w:val="22"/>
          <w:szCs w:val="22"/>
          <w:lang w:eastAsia="pt-BR"/>
        </w:rPr>
        <w:t xml:space="preserve">, as demais licitantes serão convocadas </w:t>
      </w:r>
      <w:r w:rsidR="0007330B">
        <w:rPr>
          <w:rFonts w:asciiTheme="minorHAnsi" w:eastAsia="Calibri" w:hAnsiTheme="minorHAnsi" w:cstheme="minorHAnsi"/>
          <w:sz w:val="22"/>
          <w:szCs w:val="22"/>
          <w:lang w:eastAsia="pt-BR"/>
        </w:rPr>
        <w:t xml:space="preserve">por email </w:t>
      </w:r>
      <w:r w:rsidRPr="00BF2EBC">
        <w:rPr>
          <w:rFonts w:asciiTheme="minorHAnsi" w:eastAsia="Calibri" w:hAnsiTheme="minorHAnsi" w:cstheme="minorHAnsi"/>
          <w:sz w:val="22"/>
          <w:szCs w:val="22"/>
          <w:lang w:eastAsia="pt-BR"/>
        </w:rPr>
        <w:t xml:space="preserve">para apresentarem, conforme o caso, Notificação ou Registro no MS/ANVISA, </w:t>
      </w:r>
      <w:r w:rsidRPr="00BF2EBC">
        <w:rPr>
          <w:rFonts w:asciiTheme="minorHAnsi" w:eastAsia="Calibri" w:hAnsiTheme="minorHAnsi" w:cstheme="minorHAnsi"/>
          <w:bCs/>
          <w:sz w:val="22"/>
          <w:szCs w:val="22"/>
          <w:lang w:eastAsia="pt-BR"/>
        </w:rPr>
        <w:t>em até 1 (um) dia útil</w:t>
      </w:r>
      <w:r w:rsidRPr="00BF2EBC">
        <w:rPr>
          <w:rFonts w:asciiTheme="minorHAnsi" w:eastAsia="Calibri" w:hAnsiTheme="minorHAnsi" w:cstheme="minorHAnsi"/>
          <w:sz w:val="22"/>
          <w:szCs w:val="22"/>
          <w:lang w:eastAsia="pt-BR"/>
        </w:rPr>
        <w:t xml:space="preserve"> </w:t>
      </w:r>
      <w:r w:rsidRPr="00BF2EBC">
        <w:rPr>
          <w:rFonts w:asciiTheme="minorHAnsi" w:eastAsia="Calibri" w:hAnsiTheme="minorHAnsi" w:cstheme="minorHAnsi"/>
          <w:bCs/>
          <w:sz w:val="22"/>
          <w:szCs w:val="22"/>
          <w:lang w:eastAsia="pt-BR"/>
        </w:rPr>
        <w:t>a contar da convocação,</w:t>
      </w:r>
      <w:r w:rsidRPr="00BF2EBC">
        <w:rPr>
          <w:rFonts w:asciiTheme="minorHAnsi" w:eastAsia="Calibri" w:hAnsiTheme="minorHAnsi" w:cstheme="minorHAnsi"/>
          <w:sz w:val="22"/>
          <w:szCs w:val="22"/>
          <w:lang w:eastAsia="pt-BR"/>
        </w:rPr>
        <w:t xml:space="preserve"> pela ordem de classificação na etapa de lances, sucessivamente, até se obter uma licitante classificada, desde que o lance ofertado e registrado por esta, seja igual ou inferior ao limite estabelecido pelo valor de referência, e, caso este seja ultrapassado, os itens resultarão frustrados</w:t>
      </w:r>
      <w:r w:rsidRPr="00BF2EBC">
        <w:rPr>
          <w:rFonts w:asciiTheme="minorHAnsi" w:eastAsia="Calibri" w:hAnsiTheme="minorHAnsi" w:cstheme="minorHAnsi"/>
          <w:b/>
          <w:bCs/>
          <w:sz w:val="22"/>
          <w:szCs w:val="22"/>
          <w:lang w:eastAsia="pt-BR"/>
        </w:rPr>
        <w:t>.</w:t>
      </w:r>
    </w:p>
    <w:p w14:paraId="21E53195"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bCs/>
          <w:sz w:val="22"/>
          <w:szCs w:val="22"/>
          <w:lang w:eastAsia="pt-BR"/>
        </w:rPr>
      </w:pPr>
      <w:r w:rsidRPr="00BF2EBC">
        <w:rPr>
          <w:rFonts w:asciiTheme="minorHAnsi" w:eastAsia="Calibri" w:hAnsiTheme="minorHAnsi" w:cstheme="minorHAnsi"/>
          <w:sz w:val="22"/>
          <w:szCs w:val="22"/>
          <w:lang w:eastAsia="pt-BR"/>
        </w:rPr>
        <w:t xml:space="preserve">Os documentos deverão ser apresentados na língua nacional do Brasil, ou original traduzido por tradutor oficial, por meio eletrônico, pelo endereço licitacao.reitoria@udesc.br após convocação do pregoeiro via “CHAT”, em </w:t>
      </w:r>
      <w:r w:rsidRPr="00BF2EBC">
        <w:rPr>
          <w:rFonts w:asciiTheme="minorHAnsi" w:eastAsia="Calibri" w:hAnsiTheme="minorHAnsi" w:cstheme="minorHAnsi"/>
          <w:bCs/>
          <w:sz w:val="22"/>
          <w:szCs w:val="22"/>
          <w:lang w:eastAsia="pt-BR"/>
        </w:rPr>
        <w:t>até 1 (um) dia útil. Os documentos referentes aos produtos/fabricantes (</w:t>
      </w:r>
      <w:r w:rsidRPr="00BF2EBC">
        <w:rPr>
          <w:rFonts w:asciiTheme="minorHAnsi" w:eastAsia="Calibri" w:hAnsiTheme="minorHAnsi" w:cstheme="minorHAnsi"/>
          <w:sz w:val="22"/>
          <w:szCs w:val="22"/>
          <w:lang w:eastAsia="pt-BR"/>
        </w:rPr>
        <w:t xml:space="preserve">Notificação/Registro </w:t>
      </w:r>
      <w:r w:rsidRPr="00BF2EBC">
        <w:rPr>
          <w:rFonts w:asciiTheme="minorHAnsi" w:eastAsia="Calibri" w:hAnsiTheme="minorHAnsi" w:cstheme="minorHAnsi"/>
          <w:sz w:val="22"/>
          <w:szCs w:val="22"/>
          <w:lang w:eastAsia="pt-BR"/>
        </w:rPr>
        <w:lastRenderedPageBreak/>
        <w:t xml:space="preserve">ou AFE/ANVISA) </w:t>
      </w:r>
      <w:r w:rsidRPr="00BF2EBC">
        <w:rPr>
          <w:rFonts w:asciiTheme="minorHAnsi" w:eastAsia="Calibri" w:hAnsiTheme="minorHAnsi" w:cstheme="minorHAnsi"/>
          <w:b/>
          <w:sz w:val="22"/>
          <w:szCs w:val="22"/>
          <w:lang w:eastAsia="pt-BR"/>
        </w:rPr>
        <w:t xml:space="preserve">deverão conter informação legível, manuscrita, da empresa licitante e do (s) item (s) cotado(s) para a identificação de quem, e, ao que se referem. </w:t>
      </w:r>
    </w:p>
    <w:p w14:paraId="70ABDBF2"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bCs/>
          <w:sz w:val="22"/>
          <w:szCs w:val="22"/>
          <w:lang w:eastAsia="pt-BR"/>
        </w:rPr>
      </w:pPr>
      <w:r w:rsidRPr="00BF2EBC">
        <w:rPr>
          <w:rFonts w:asciiTheme="minorHAnsi" w:eastAsia="Calibri" w:hAnsiTheme="minorHAnsi" w:cstheme="minorHAnsi"/>
          <w:bCs/>
          <w:sz w:val="22"/>
          <w:szCs w:val="22"/>
          <w:lang w:eastAsia="pt-BR"/>
        </w:rPr>
        <w:t>Após o envio dos documentos, o pregoeiro verificará nos sítios oficiais de órgãos e entidades emissores de certidões, os documentos correspondentes, constituindo meio legal de prova.</w:t>
      </w:r>
    </w:p>
    <w:p w14:paraId="0C21C34F" w14:textId="77777777" w:rsidR="00BF2EBC" w:rsidRPr="00BF2EBC" w:rsidRDefault="00BF2EBC" w:rsidP="00BF2EBC">
      <w:pPr>
        <w:numPr>
          <w:ilvl w:val="1"/>
          <w:numId w:val="36"/>
        </w:numPr>
        <w:suppressAutoHyphens w:val="0"/>
        <w:spacing w:line="276" w:lineRule="auto"/>
        <w:jc w:val="both"/>
        <w:rPr>
          <w:rFonts w:asciiTheme="minorHAnsi" w:eastAsia="Calibri" w:hAnsiTheme="minorHAnsi" w:cstheme="minorHAnsi"/>
          <w:sz w:val="22"/>
          <w:szCs w:val="22"/>
          <w:lang w:eastAsia="pt-BR"/>
        </w:rPr>
      </w:pPr>
      <w:r w:rsidRPr="00BF2EBC">
        <w:rPr>
          <w:rFonts w:asciiTheme="minorHAnsi" w:eastAsia="Calibri" w:hAnsiTheme="minorHAnsi" w:cstheme="minorHAnsi"/>
          <w:bCs/>
          <w:sz w:val="22"/>
          <w:szCs w:val="22"/>
          <w:lang w:val="pt-PT" w:eastAsia="pt-BR"/>
        </w:rPr>
        <w:t>A Contratante reserva-se o direito de solicitar, também, na entrega do objeto, os documentos mencionados neste item.</w:t>
      </w:r>
    </w:p>
    <w:p w14:paraId="064E72DD" w14:textId="77777777" w:rsidR="00BF2EBC" w:rsidRPr="00BF2EBC" w:rsidRDefault="00BF2EBC" w:rsidP="00BF2EBC">
      <w:pPr>
        <w:suppressAutoHyphens w:val="0"/>
        <w:spacing w:after="200" w:line="276" w:lineRule="auto"/>
        <w:jc w:val="both"/>
        <w:rPr>
          <w:rFonts w:asciiTheme="minorHAnsi" w:eastAsia="Calibri" w:hAnsiTheme="minorHAnsi" w:cstheme="minorHAnsi"/>
          <w:sz w:val="22"/>
          <w:szCs w:val="22"/>
          <w:lang w:eastAsia="pt-BR"/>
        </w:rPr>
      </w:pPr>
    </w:p>
    <w:p w14:paraId="0A992E81" w14:textId="77777777" w:rsidR="00BF2EBC" w:rsidRPr="00BF2EBC" w:rsidRDefault="00BF2EBC" w:rsidP="00BF2EBC">
      <w:pPr>
        <w:numPr>
          <w:ilvl w:val="0"/>
          <w:numId w:val="36"/>
        </w:numPr>
        <w:suppressAutoHyphens w:val="0"/>
        <w:spacing w:after="200" w:line="276" w:lineRule="auto"/>
        <w:jc w:val="both"/>
        <w:rPr>
          <w:rFonts w:asciiTheme="minorHAnsi" w:eastAsia="Calibri" w:hAnsiTheme="minorHAnsi" w:cstheme="minorHAnsi"/>
          <w:b/>
          <w:sz w:val="22"/>
          <w:szCs w:val="22"/>
          <w:lang w:eastAsia="pt-BR"/>
        </w:rPr>
      </w:pPr>
      <w:r w:rsidRPr="00BF2EBC">
        <w:rPr>
          <w:rFonts w:asciiTheme="minorHAnsi" w:eastAsia="Calibri" w:hAnsiTheme="minorHAnsi" w:cstheme="minorHAnsi"/>
          <w:b/>
          <w:sz w:val="22"/>
          <w:szCs w:val="22"/>
          <w:lang w:eastAsia="pt-BR"/>
        </w:rPr>
        <w:t>Amostra dos Produtos</w:t>
      </w:r>
    </w:p>
    <w:p w14:paraId="7116E2CC" w14:textId="281C1BD5" w:rsidR="000D4AA0" w:rsidRDefault="00BF2EBC" w:rsidP="00BF2EBC">
      <w:pPr>
        <w:numPr>
          <w:ilvl w:val="1"/>
          <w:numId w:val="36"/>
        </w:numPr>
        <w:suppressAutoHyphens w:val="0"/>
        <w:spacing w:after="200" w:line="276" w:lineRule="auto"/>
        <w:jc w:val="both"/>
        <w:rPr>
          <w:rFonts w:asciiTheme="minorHAnsi" w:eastAsia="Calibri" w:hAnsiTheme="minorHAnsi" w:cstheme="minorHAnsi"/>
          <w:bCs/>
          <w:sz w:val="22"/>
          <w:szCs w:val="22"/>
          <w:lang w:val="pt-PT" w:eastAsia="pt-BR"/>
        </w:rPr>
      </w:pPr>
      <w:r w:rsidRPr="00BF2EBC">
        <w:rPr>
          <w:rFonts w:asciiTheme="minorHAnsi" w:eastAsia="Calibri" w:hAnsiTheme="minorHAnsi" w:cstheme="minorHAnsi"/>
          <w:bCs/>
          <w:sz w:val="22"/>
          <w:szCs w:val="22"/>
          <w:lang w:val="pt-PT" w:eastAsia="pt-BR"/>
        </w:rPr>
        <w:t>Os itens que na especificação solicitam amostra devem ser apresentados pela empresa classificada com o menor lance, e esta deverá apresentar as amostras no Almoxarifado da Reitoria, conforme endereço do item 3 deste Termo de referência, no prazo máximo de três dias úteis, não prorrogáveis,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p>
    <w:p w14:paraId="7E4CEB6A" w14:textId="2E230317" w:rsidR="0007330B" w:rsidRPr="00DB37BE" w:rsidRDefault="0007330B" w:rsidP="0007330B">
      <w:pPr>
        <w:numPr>
          <w:ilvl w:val="1"/>
          <w:numId w:val="36"/>
        </w:numPr>
        <w:suppressAutoHyphens w:val="0"/>
        <w:autoSpaceDE w:val="0"/>
        <w:autoSpaceDN w:val="0"/>
        <w:adjustRightInd w:val="0"/>
        <w:spacing w:line="276" w:lineRule="auto"/>
        <w:ind w:left="715" w:hanging="431"/>
        <w:contextualSpacing/>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A solicitação será formalizada </w:t>
      </w:r>
      <w:r w:rsidRPr="00DB37BE">
        <w:rPr>
          <w:rFonts w:ascii="Calibri" w:eastAsia="Calibri" w:hAnsi="Calibri"/>
          <w:sz w:val="22"/>
          <w:szCs w:val="22"/>
          <w:lang w:eastAsia="en-US"/>
        </w:rPr>
        <w:t>via “CHAT”</w:t>
      </w:r>
      <w:r w:rsidRPr="00DB37BE">
        <w:rPr>
          <w:rFonts w:ascii="Calibri" w:eastAsia="Calibri" w:hAnsi="Calibri"/>
          <w:color w:val="000000"/>
          <w:sz w:val="22"/>
          <w:szCs w:val="22"/>
          <w:lang w:eastAsia="pt-BR"/>
        </w:rPr>
        <w:t>, devendo a empresa entregar no prazo de 0</w:t>
      </w:r>
      <w:r>
        <w:rPr>
          <w:rFonts w:ascii="Calibri" w:eastAsia="Calibri" w:hAnsi="Calibri"/>
          <w:color w:val="000000"/>
          <w:sz w:val="22"/>
          <w:szCs w:val="22"/>
          <w:lang w:eastAsia="pt-BR"/>
        </w:rPr>
        <w:t>3</w:t>
      </w:r>
      <w:r w:rsidRPr="00DB37BE">
        <w:rPr>
          <w:rFonts w:ascii="Calibri" w:eastAsia="Calibri" w:hAnsi="Calibri"/>
          <w:color w:val="000000"/>
          <w:sz w:val="22"/>
          <w:szCs w:val="22"/>
          <w:lang w:eastAsia="pt-BR"/>
        </w:rPr>
        <w:t xml:space="preserve"> (</w:t>
      </w:r>
      <w:r>
        <w:rPr>
          <w:rFonts w:ascii="Calibri" w:eastAsia="Calibri" w:hAnsi="Calibri"/>
          <w:color w:val="000000"/>
          <w:sz w:val="22"/>
          <w:szCs w:val="22"/>
          <w:lang w:eastAsia="pt-BR"/>
        </w:rPr>
        <w:t>três</w:t>
      </w:r>
      <w:r w:rsidRPr="00DB37BE">
        <w:rPr>
          <w:rFonts w:ascii="Calibri" w:eastAsia="Calibri" w:hAnsi="Calibri"/>
          <w:color w:val="000000"/>
          <w:sz w:val="22"/>
          <w:szCs w:val="22"/>
          <w:lang w:eastAsia="pt-BR"/>
        </w:rPr>
        <w:t>) dias úteis, não prorrogáveis, sob pena de desclassificação do lote, a contar da sessão que definiu a empresa melhor classificada. Caso a empresa não apresente a amostra, além da desclassificação sofrerá as devidas penalizações por não manter a sua proposta no Pregão.</w:t>
      </w:r>
    </w:p>
    <w:p w14:paraId="67F0429B" w14:textId="77777777" w:rsidR="0007330B" w:rsidRPr="00DB37BE"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A UDESC reterá as amostras exigidas da empresa vencedora, para fins de comparação no ato do recebimento, análise em laboratórios, desmontagem, recortes, ensaios físicos e químicos de resistência, etc., utilizada nos materiais, para comprovar nos mínimos detalhes o fornecimento do solicitado na descrição técnica do memorial descritivo.</w:t>
      </w:r>
    </w:p>
    <w:p w14:paraId="07383351" w14:textId="77777777" w:rsidR="0007330B" w:rsidRPr="00DB37BE"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As amostras poderão sofrer danos devido aos testes que serão realizados, portanto, não poderão ser computadas no quantitativo a ser entregue. As amostras ficarão retidas em permanente como material de análise.</w:t>
      </w:r>
    </w:p>
    <w:p w14:paraId="12155956" w14:textId="77777777" w:rsidR="0007330B"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 xml:space="preserve">A não apresentação das amostras ou se a amostra(s) solicitada não corresponder às especificações do edital, o pregoeiro fará a desclassificação de todo o lote da empresa vencedora dos lances, justificado em análise e parecer técnico. </w:t>
      </w:r>
    </w:p>
    <w:p w14:paraId="59647798" w14:textId="16D26EE3" w:rsidR="0007330B" w:rsidRPr="0007330B" w:rsidRDefault="0007330B" w:rsidP="0007330B">
      <w:pPr>
        <w:numPr>
          <w:ilvl w:val="1"/>
          <w:numId w:val="36"/>
        </w:numPr>
        <w:suppressAutoHyphens w:val="0"/>
        <w:autoSpaceDE w:val="0"/>
        <w:autoSpaceDN w:val="0"/>
        <w:adjustRightInd w:val="0"/>
        <w:spacing w:line="276" w:lineRule="auto"/>
        <w:ind w:left="715" w:hanging="431"/>
        <w:jc w:val="both"/>
        <w:rPr>
          <w:rFonts w:ascii="Calibri" w:eastAsia="Calibri" w:hAnsi="Calibri"/>
          <w:color w:val="000000"/>
          <w:sz w:val="22"/>
          <w:szCs w:val="22"/>
          <w:lang w:eastAsia="pt-BR"/>
        </w:rPr>
      </w:pPr>
      <w:r w:rsidRPr="00DB37BE">
        <w:rPr>
          <w:rFonts w:ascii="Calibri" w:eastAsia="Calibri" w:hAnsi="Calibri"/>
          <w:color w:val="000000"/>
          <w:sz w:val="22"/>
          <w:szCs w:val="22"/>
          <w:lang w:eastAsia="pt-BR"/>
        </w:rPr>
        <w:t>Na hipótese do item anterior, o pregoeiro convocará a empresa seguinte na ordem de classificação das propostas dos lances a apresentar as amostras e assim por diante.</w:t>
      </w: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477FC45B" w:rsidR="00082D65" w:rsidRDefault="00082D65" w:rsidP="00082D65">
      <w:pPr>
        <w:jc w:val="center"/>
        <w:rPr>
          <w:rFonts w:ascii="Calibri" w:hAnsi="Calibri" w:cs="Calibri"/>
          <w:b/>
        </w:rPr>
      </w:pPr>
      <w:r w:rsidRPr="00A36C4C">
        <w:rPr>
          <w:rFonts w:ascii="Calibri" w:hAnsi="Calibri" w:cs="Calibri"/>
          <w:b/>
        </w:rPr>
        <w:t xml:space="preserve">PREGÃO </w:t>
      </w:r>
      <w:r w:rsidRPr="00D21B1E">
        <w:rPr>
          <w:rFonts w:ascii="Calibri" w:hAnsi="Calibri" w:cs="Calibri"/>
          <w:b/>
        </w:rPr>
        <w:t xml:space="preserve">ELETRÔNICO Nº </w:t>
      </w:r>
      <w:r w:rsidR="00D21B1E" w:rsidRPr="00D21B1E">
        <w:rPr>
          <w:rFonts w:ascii="Calibri" w:hAnsi="Calibri" w:cs="Calibri"/>
          <w:b/>
        </w:rPr>
        <w:t>0876</w:t>
      </w:r>
      <w:r w:rsidR="00F2392A" w:rsidRPr="00D21B1E">
        <w:rPr>
          <w:rFonts w:ascii="Calibri" w:hAnsi="Calibri" w:cs="Calibri"/>
          <w:b/>
        </w:rPr>
        <w:t>/20</w:t>
      </w:r>
      <w:r w:rsidR="00095A81" w:rsidRPr="00D21B1E">
        <w:rPr>
          <w:rFonts w:ascii="Calibri" w:hAnsi="Calibri" w:cs="Calibri"/>
          <w:b/>
        </w:rPr>
        <w:t>2</w:t>
      </w:r>
      <w:r w:rsidR="00E718DF" w:rsidRPr="00D21B1E">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66E92914" w:rsidR="00132E50" w:rsidRPr="00D21B1E" w:rsidRDefault="00132E50" w:rsidP="00D21B1E">
      <w:pPr>
        <w:pStyle w:val="Ttulo1"/>
        <w:numPr>
          <w:ilvl w:val="0"/>
          <w:numId w:val="0"/>
        </w:numPr>
        <w:tabs>
          <w:tab w:val="left" w:pos="1134"/>
        </w:tabs>
        <w:jc w:val="center"/>
        <w:rPr>
          <w:rFonts w:ascii="Calibri" w:hAnsi="Calibri" w:cs="Calibri"/>
          <w:bCs/>
          <w:szCs w:val="24"/>
        </w:rPr>
      </w:pPr>
      <w:r w:rsidRPr="00D21B1E">
        <w:rPr>
          <w:rFonts w:ascii="Calibri" w:hAnsi="Calibri" w:cs="Calibri"/>
          <w:bCs/>
          <w:szCs w:val="24"/>
        </w:rPr>
        <w:t>PREGÃO ELETRÔNICO nº</w:t>
      </w:r>
      <w:r w:rsidR="00084926" w:rsidRPr="00D21B1E">
        <w:rPr>
          <w:rFonts w:ascii="Calibri" w:hAnsi="Calibri" w:cs="Calibri"/>
          <w:bCs/>
          <w:szCs w:val="24"/>
        </w:rPr>
        <w:t xml:space="preserve"> </w:t>
      </w:r>
      <w:r w:rsidR="00D21B1E" w:rsidRPr="00D21B1E">
        <w:rPr>
          <w:rFonts w:ascii="Calibri" w:hAnsi="Calibri" w:cs="Calibri"/>
          <w:bCs/>
          <w:szCs w:val="24"/>
        </w:rPr>
        <w:t>0876</w:t>
      </w:r>
      <w:r w:rsidR="00F2392A" w:rsidRPr="00D21B1E">
        <w:rPr>
          <w:rFonts w:ascii="Calibri" w:hAnsi="Calibri" w:cs="Calibri"/>
          <w:bCs/>
          <w:szCs w:val="24"/>
        </w:rPr>
        <w:t>/20</w:t>
      </w:r>
      <w:r w:rsidR="00095A81" w:rsidRPr="00D21B1E">
        <w:rPr>
          <w:rFonts w:ascii="Calibri" w:hAnsi="Calibri" w:cs="Calibri"/>
          <w:bCs/>
          <w:szCs w:val="24"/>
        </w:rPr>
        <w:t>2</w:t>
      </w:r>
      <w:r w:rsidR="00E718DF" w:rsidRPr="00D21B1E">
        <w:rPr>
          <w:rFonts w:ascii="Calibri" w:hAnsi="Calibri" w:cs="Calibri"/>
          <w:bCs/>
          <w:szCs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r w:rsidR="004D2E80">
        <w:rPr>
          <w:rFonts w:ascii="Calibri" w:hAnsi="Calibri" w:cs="Arial"/>
          <w:sz w:val="22"/>
          <w:szCs w:val="22"/>
        </w:rPr>
        <w:t>Dilmar Baretta</w:t>
      </w:r>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9A3D02"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892B097" w:rsidR="00F81BF6" w:rsidRPr="00D21B1E" w:rsidRDefault="00F81BF6" w:rsidP="00F81BF6">
      <w:pPr>
        <w:pStyle w:val="Ttulo"/>
        <w:rPr>
          <w:rFonts w:ascii="Calibri" w:hAnsi="Calibri"/>
          <w:sz w:val="24"/>
          <w14:shadow w14:blurRad="0" w14:dist="0" w14:dir="0" w14:sx="0" w14:sy="0" w14:kx="0" w14:ky="0" w14:algn="none">
            <w14:srgbClr w14:val="000000"/>
          </w14:shadow>
        </w:rPr>
      </w:pPr>
      <w:r w:rsidRPr="00D21B1E">
        <w:rPr>
          <w:rFonts w:ascii="Calibri" w:hAnsi="Calibri"/>
          <w:sz w:val="24"/>
          <w14:shadow w14:blurRad="0" w14:dist="0" w14:dir="0" w14:sx="0" w14:sy="0" w14:kx="0" w14:ky="0" w14:algn="none">
            <w14:srgbClr w14:val="000000"/>
          </w14:shadow>
        </w:rPr>
        <w:t xml:space="preserve">PREGÃO ELETRÔNICO nº </w:t>
      </w:r>
      <w:r w:rsidR="00D21B1E" w:rsidRPr="00D21B1E">
        <w:rPr>
          <w:rFonts w:ascii="Calibri" w:hAnsi="Calibri"/>
          <w:sz w:val="24"/>
          <w14:shadow w14:blurRad="0" w14:dist="0" w14:dir="0" w14:sx="0" w14:sy="0" w14:kx="0" w14:ky="0" w14:algn="none">
            <w14:srgbClr w14:val="000000"/>
          </w14:shadow>
        </w:rPr>
        <w:t>0876</w:t>
      </w:r>
      <w:r w:rsidR="00F2392A" w:rsidRPr="00D21B1E">
        <w:rPr>
          <w:rFonts w:ascii="Calibri" w:hAnsi="Calibri"/>
          <w:sz w:val="24"/>
          <w14:shadow w14:blurRad="0" w14:dist="0" w14:dir="0" w14:sx="0" w14:sy="0" w14:kx="0" w14:ky="0" w14:algn="none">
            <w14:srgbClr w14:val="000000"/>
          </w14:shadow>
        </w:rPr>
        <w:t>/20</w:t>
      </w:r>
      <w:r w:rsidR="00095A81" w:rsidRPr="00D21B1E">
        <w:rPr>
          <w:rFonts w:ascii="Calibri" w:hAnsi="Calibri"/>
          <w:sz w:val="24"/>
          <w14:shadow w14:blurRad="0" w14:dist="0" w14:dir="0" w14:sx="0" w14:sy="0" w14:kx="0" w14:ky="0" w14:algn="none">
            <w14:srgbClr w14:val="000000"/>
          </w14:shadow>
        </w:rPr>
        <w:t>2</w:t>
      </w:r>
      <w:r w:rsidR="00E718DF" w:rsidRPr="00D21B1E">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D21B1E">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72A32D6E" w:rsidR="00F81BF6" w:rsidRPr="009B21AF" w:rsidRDefault="00D21B1E" w:rsidP="00F81BF6">
      <w:pPr>
        <w:pStyle w:val="Recuodecorpodetexto2"/>
        <w:spacing w:line="240" w:lineRule="auto"/>
        <w:ind w:left="3827"/>
        <w:jc w:val="both"/>
        <w:rPr>
          <w:rFonts w:ascii="Calibri" w:hAnsi="Calibri"/>
          <w:bCs/>
          <w:sz w:val="22"/>
          <w:szCs w:val="22"/>
        </w:rPr>
      </w:pPr>
      <w:r w:rsidRPr="00D21B1E">
        <w:rPr>
          <w:rFonts w:ascii="Calibri" w:hAnsi="Calibri" w:cs="Calibri"/>
          <w:b/>
          <w:sz w:val="22"/>
          <w:szCs w:val="22"/>
        </w:rPr>
        <w:t>AQUISIÇÃO   DE   MATERIAL   DE   LIMPEZA,   COPA   E   PRODUTOS   DE HIGIENIZAÇÃO - TODA UDESC</w:t>
      </w:r>
      <w:r w:rsidR="00A94E47" w:rsidRPr="00D21B1E">
        <w:rPr>
          <w:rFonts w:ascii="Calibri" w:hAnsi="Calibri"/>
          <w:bCs/>
          <w:sz w:val="22"/>
          <w:szCs w:val="22"/>
        </w:rPr>
        <w:t xml:space="preserve"> </w:t>
      </w:r>
      <w:r w:rsidR="00F81BF6" w:rsidRPr="00D21B1E">
        <w:rPr>
          <w:rFonts w:ascii="Calibri" w:hAnsi="Calibri"/>
          <w:bCs/>
          <w:sz w:val="22"/>
          <w:szCs w:val="22"/>
        </w:rPr>
        <w:t>QUE ENTRE SI CELEBRAM A FUNDAÇÃO UNIVERSIDADE DO ESTADO</w:t>
      </w:r>
      <w:r w:rsidR="00F81BF6" w:rsidRPr="009B21AF">
        <w:rPr>
          <w:rFonts w:ascii="Calibri" w:hAnsi="Calibri"/>
          <w:bCs/>
          <w:sz w:val="22"/>
          <w:szCs w:val="22"/>
        </w:rPr>
        <w:t xml:space="preserve">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r w:rsidR="00A94E47">
        <w:rPr>
          <w:rFonts w:ascii="Calibri" w:hAnsi="Calibri" w:cs="Calibri"/>
          <w:sz w:val="22"/>
          <w:szCs w:val="22"/>
        </w:rPr>
        <w:t>Dilmar Baretta</w:t>
      </w:r>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r w:rsidR="00AE110C">
        <w:rPr>
          <w:rFonts w:ascii="Calibri" w:hAnsi="Calibri" w:cs="Calibri"/>
          <w:sz w:val="22"/>
          <w:szCs w:val="22"/>
        </w:rPr>
        <w:t>xxxxx</w:t>
      </w:r>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r w:rsidR="00AE110C">
        <w:rPr>
          <w:rFonts w:ascii="Calibri" w:hAnsi="Calibri" w:cs="Calibri"/>
          <w:sz w:val="22"/>
          <w:szCs w:val="22"/>
        </w:rPr>
        <w:t>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5CE431A9"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D21B1E">
        <w:rPr>
          <w:rFonts w:ascii="Calibri" w:hAnsi="Calibri" w:cs="Calibri"/>
          <w:color w:val="000000" w:themeColor="text1"/>
          <w:sz w:val="22"/>
          <w:szCs w:val="22"/>
        </w:rPr>
        <w:t xml:space="preserve">a </w:t>
      </w:r>
      <w:r w:rsidR="00D21B1E" w:rsidRPr="00D21B1E">
        <w:rPr>
          <w:rFonts w:ascii="Calibri" w:hAnsi="Calibri" w:cs="Calibri"/>
          <w:b/>
          <w:color w:val="000000" w:themeColor="text1"/>
          <w:sz w:val="22"/>
          <w:szCs w:val="22"/>
        </w:rPr>
        <w:t>AQUISIÇÃO   DE   MATERIAL   DE   LIMPEZA,   COPA   E   PRODUTOS   DE HIGIENIZAÇÃO - TODA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 d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3"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577B6180" w:rsidR="00F81BF6" w:rsidRDefault="00F81BF6" w:rsidP="00F81BF6">
      <w:pPr>
        <w:jc w:val="both"/>
        <w:rPr>
          <w:rFonts w:ascii="Calibri" w:hAnsi="Calibri" w:cs="Calibri"/>
          <w:b/>
          <w:sz w:val="22"/>
          <w:szCs w:val="22"/>
        </w:rPr>
      </w:pPr>
    </w:p>
    <w:p w14:paraId="335840EB" w14:textId="5BBF53E8" w:rsidR="00D21B1E" w:rsidRDefault="00D21B1E" w:rsidP="00F81BF6">
      <w:pPr>
        <w:jc w:val="both"/>
        <w:rPr>
          <w:rFonts w:ascii="Calibri" w:hAnsi="Calibri" w:cs="Calibri"/>
          <w:b/>
          <w:sz w:val="22"/>
          <w:szCs w:val="22"/>
        </w:rPr>
      </w:pPr>
    </w:p>
    <w:p w14:paraId="5602D1A2" w14:textId="77777777" w:rsidR="00D21B1E" w:rsidRPr="007515E5" w:rsidRDefault="00D21B1E"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4" w:name="_Hlk38559687"/>
      <w:bookmarkEnd w:id="3"/>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4"/>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II – amigavelmente,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D21B1E" w:rsidRDefault="00F81BF6" w:rsidP="00F81BF6">
      <w:pPr>
        <w:pStyle w:val="WW-Corpodetexto2"/>
        <w:autoSpaceDE/>
        <w:rPr>
          <w:rFonts w:ascii="Calibri" w:hAnsi="Calibri" w:cs="Calibri"/>
          <w:bCs/>
          <w:sz w:val="22"/>
          <w:szCs w:val="22"/>
        </w:rPr>
      </w:pPr>
      <w:r w:rsidRPr="009B21AF">
        <w:rPr>
          <w:rFonts w:ascii="Calibri" w:hAnsi="Calibri" w:cs="Calibri"/>
          <w:sz w:val="22"/>
          <w:szCs w:val="22"/>
        </w:rPr>
        <w:t xml:space="preserve">Fica eleito o Foro da Comarca da </w:t>
      </w:r>
      <w:r w:rsidRPr="00D21B1E">
        <w:rPr>
          <w:rFonts w:ascii="Calibri" w:hAnsi="Calibri" w:cs="Calibri"/>
          <w:sz w:val="22"/>
          <w:szCs w:val="22"/>
        </w:rPr>
        <w:t>Capital, do Estado de Santa Catarina, com a renúncia expressa de qualquer outro, para serem dirimidas questões originárias da execução do presente Contrato.</w:t>
      </w:r>
    </w:p>
    <w:p w14:paraId="4BE11F3A" w14:textId="77777777" w:rsidR="00F81BF6" w:rsidRPr="00D21B1E" w:rsidRDefault="00F81BF6" w:rsidP="00F81BF6">
      <w:pPr>
        <w:jc w:val="both"/>
        <w:rPr>
          <w:rFonts w:ascii="Calibri" w:hAnsi="Calibri" w:cs="Calibri"/>
          <w:bCs/>
          <w:sz w:val="22"/>
          <w:szCs w:val="22"/>
        </w:rPr>
      </w:pPr>
    </w:p>
    <w:p w14:paraId="1677E01F" w14:textId="77777777" w:rsidR="00F81BF6" w:rsidRPr="00D21B1E" w:rsidRDefault="00F81BF6" w:rsidP="00F81BF6">
      <w:pPr>
        <w:jc w:val="both"/>
        <w:rPr>
          <w:rFonts w:ascii="Calibri" w:hAnsi="Calibri" w:cs="Calibri"/>
          <w:bCs/>
          <w:sz w:val="22"/>
          <w:szCs w:val="22"/>
        </w:rPr>
      </w:pPr>
      <w:r w:rsidRPr="00D21B1E">
        <w:rPr>
          <w:rFonts w:ascii="Calibri" w:hAnsi="Calibri" w:cs="Calibri"/>
          <w:bCs/>
          <w:sz w:val="22"/>
          <w:szCs w:val="22"/>
        </w:rPr>
        <w:t xml:space="preserve">E, por assim estarem justas e contratadas, as partes assinam o presente Termo </w:t>
      </w:r>
      <w:r w:rsidR="00AE110C" w:rsidRPr="00D21B1E">
        <w:rPr>
          <w:rFonts w:ascii="Calibri" w:hAnsi="Calibri" w:cs="Calibri"/>
          <w:bCs/>
          <w:sz w:val="22"/>
          <w:szCs w:val="22"/>
        </w:rPr>
        <w:t>D</w:t>
      </w:r>
      <w:r w:rsidR="00C1105C" w:rsidRPr="00D21B1E">
        <w:rPr>
          <w:rFonts w:ascii="Calibri" w:hAnsi="Calibri" w:cs="Calibri"/>
          <w:bCs/>
          <w:sz w:val="22"/>
          <w:szCs w:val="22"/>
        </w:rPr>
        <w:t>igitalmente</w:t>
      </w:r>
      <w:r w:rsidRPr="00D21B1E">
        <w:rPr>
          <w:rFonts w:ascii="Calibri" w:hAnsi="Calibri" w:cs="Calibri"/>
          <w:bCs/>
          <w:sz w:val="22"/>
          <w:szCs w:val="22"/>
        </w:rPr>
        <w:t>.</w:t>
      </w:r>
    </w:p>
    <w:p w14:paraId="0FDDB5E5" w14:textId="77777777" w:rsidR="00F81BF6" w:rsidRPr="00D21B1E" w:rsidRDefault="00F81BF6" w:rsidP="00F81BF6">
      <w:pPr>
        <w:jc w:val="both"/>
        <w:rPr>
          <w:rFonts w:ascii="Calibri" w:eastAsia="Arial" w:hAnsi="Calibri" w:cs="Calibri"/>
          <w:bCs/>
          <w:sz w:val="22"/>
          <w:szCs w:val="22"/>
        </w:rPr>
      </w:pPr>
      <w:r w:rsidRPr="00D21B1E">
        <w:rPr>
          <w:rFonts w:ascii="Calibri" w:eastAsia="Arial" w:hAnsi="Calibri" w:cs="Calibri"/>
          <w:bCs/>
          <w:sz w:val="22"/>
          <w:szCs w:val="22"/>
        </w:rPr>
        <w:t xml:space="preserve">                                      </w:t>
      </w:r>
    </w:p>
    <w:p w14:paraId="4797C13F" w14:textId="069948F5" w:rsidR="00F81BF6" w:rsidRPr="009B21AF" w:rsidRDefault="009A3D02"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21B1E" w:rsidRPr="00D21B1E">
            <w:rPr>
              <w:rFonts w:asciiTheme="minorHAnsi" w:hAnsiTheme="minorHAnsi" w:cstheme="minorHAnsi"/>
              <w:b/>
            </w:rPr>
            <w:t>Florianópolis/SC</w:t>
          </w:r>
        </w:sdtContent>
      </w:sdt>
      <w:r w:rsidR="00DC6BAC" w:rsidRPr="00D21B1E">
        <w:rPr>
          <w:rFonts w:ascii="Calibri" w:hAnsi="Calibri" w:cs="Calibri"/>
          <w:bCs/>
          <w:sz w:val="22"/>
          <w:szCs w:val="22"/>
        </w:rPr>
        <w:t>, conforme datas das assinaturas digitais</w:t>
      </w:r>
      <w:r w:rsidR="00F81BF6" w:rsidRPr="00D21B1E">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5"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5"/>
    <w:p w14:paraId="03044B45" w14:textId="77777777" w:rsidR="00F803EB" w:rsidRPr="00E90298" w:rsidRDefault="00F803EB" w:rsidP="00F803EB">
      <w:pPr>
        <w:jc w:val="center"/>
        <w:rPr>
          <w:rFonts w:ascii="Calibri" w:hAnsi="Calibri" w:cs="Arial"/>
          <w:bCs/>
          <w:sz w:val="10"/>
          <w:szCs w:val="10"/>
        </w:rPr>
      </w:pPr>
    </w:p>
    <w:p w14:paraId="56C83696" w14:textId="40B8B81B" w:rsidR="00F803EB" w:rsidRPr="00E90298" w:rsidRDefault="00F803EB" w:rsidP="00F803EB">
      <w:pPr>
        <w:pStyle w:val="Ttulo8"/>
        <w:numPr>
          <w:ilvl w:val="0"/>
          <w:numId w:val="0"/>
        </w:numPr>
        <w:rPr>
          <w:rFonts w:ascii="Calibri" w:hAnsi="Calibri" w:cs="Arial"/>
          <w:bCs w:val="0"/>
          <w:szCs w:val="22"/>
        </w:rPr>
      </w:pPr>
      <w:r w:rsidRPr="00D21B1E">
        <w:rPr>
          <w:rFonts w:ascii="Calibri" w:hAnsi="Calibri" w:cs="Arial"/>
          <w:bCs w:val="0"/>
          <w:szCs w:val="22"/>
        </w:rPr>
        <w:t xml:space="preserve">PREGÃO ELETRÔNICO nº </w:t>
      </w:r>
      <w:r w:rsidR="00D21B1E" w:rsidRPr="00D21B1E">
        <w:rPr>
          <w:rFonts w:ascii="Calibri" w:hAnsi="Calibri" w:cs="Arial"/>
          <w:bCs w:val="0"/>
          <w:szCs w:val="22"/>
        </w:rPr>
        <w:t>0876</w:t>
      </w:r>
      <w:r w:rsidR="00F2392A" w:rsidRPr="00D21B1E">
        <w:rPr>
          <w:rFonts w:ascii="Calibri" w:hAnsi="Calibri" w:cs="Arial"/>
          <w:bCs w:val="0"/>
          <w:szCs w:val="22"/>
        </w:rPr>
        <w:t>/20</w:t>
      </w:r>
      <w:r w:rsidR="00095A81" w:rsidRPr="00D21B1E">
        <w:rPr>
          <w:rFonts w:ascii="Calibri" w:hAnsi="Calibri" w:cs="Arial"/>
          <w:bCs w:val="0"/>
          <w:szCs w:val="22"/>
        </w:rPr>
        <w:t>2</w:t>
      </w:r>
      <w:r w:rsidR="00E718DF" w:rsidRPr="00D21B1E">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02AAC5B7" w:rsidR="007A6B3A" w:rsidRPr="00D21B1E" w:rsidRDefault="00483AF3" w:rsidP="00BB2DC6">
      <w:pPr>
        <w:pStyle w:val="Ttulo8"/>
        <w:rPr>
          <w:rFonts w:ascii="Calibri" w:hAnsi="Calibri"/>
          <w:szCs w:val="22"/>
          <w:lang w:val="pt-PT"/>
        </w:rPr>
      </w:pPr>
      <w:r w:rsidRPr="00D21B1E">
        <w:rPr>
          <w:rFonts w:ascii="Calibri" w:hAnsi="Calibri"/>
          <w:b w:val="0"/>
          <w:szCs w:val="22"/>
          <w:lang w:val="pt-PT"/>
        </w:rPr>
        <w:t xml:space="preserve">PREGÃO ELETRÔNICO Nº </w:t>
      </w:r>
      <w:r w:rsidR="00D21B1E" w:rsidRPr="00D21B1E">
        <w:rPr>
          <w:rFonts w:ascii="Calibri" w:hAnsi="Calibri"/>
          <w:b w:val="0"/>
          <w:szCs w:val="22"/>
          <w:lang w:val="pt-PT"/>
        </w:rPr>
        <w:t>0876</w:t>
      </w:r>
      <w:r w:rsidR="00F2392A" w:rsidRPr="00D21B1E">
        <w:rPr>
          <w:rFonts w:ascii="Calibri" w:hAnsi="Calibri"/>
          <w:b w:val="0"/>
          <w:szCs w:val="22"/>
          <w:lang w:val="pt-PT"/>
        </w:rPr>
        <w:t>/20</w:t>
      </w:r>
      <w:r w:rsidR="00095A81" w:rsidRPr="00D21B1E">
        <w:rPr>
          <w:rFonts w:ascii="Calibri" w:hAnsi="Calibri"/>
          <w:b w:val="0"/>
          <w:szCs w:val="22"/>
          <w:lang w:val="pt-PT"/>
        </w:rPr>
        <w:t>2</w:t>
      </w:r>
      <w:r w:rsidR="00E718DF" w:rsidRPr="00D21B1E">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47E31A2F" w:rsidR="00B630C3" w:rsidRDefault="00352F71" w:rsidP="00352F71">
    <w:pPr>
      <w:pStyle w:val="Rodap"/>
      <w:tabs>
        <w:tab w:val="clear" w:pos="4419"/>
        <w:tab w:val="center" w:pos="0"/>
      </w:tabs>
      <w:rPr>
        <w:color w:val="0000FF"/>
        <w:sz w:val="14"/>
      </w:rPr>
    </w:pPr>
    <w:r>
      <w:rPr>
        <w:sz w:val="14"/>
      </w:rPr>
      <w:t xml:space="preserve">PE </w:t>
    </w:r>
    <w:r w:rsidR="00D21B1E" w:rsidRPr="00D21B1E">
      <w:rPr>
        <w:sz w:val="14"/>
      </w:rPr>
      <w:t>0876</w:t>
    </w:r>
    <w:r w:rsidRPr="00D21B1E">
      <w:rPr>
        <w:sz w:val="14"/>
      </w:rPr>
      <w:t>/202</w:t>
    </w:r>
    <w:r w:rsidR="00E718DF" w:rsidRPr="00D21B1E">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F49491E" w:rsidR="00F803EB" w:rsidRPr="00E718DF" w:rsidRDefault="00E718DF" w:rsidP="00E718DF">
    <w:pPr>
      <w:pStyle w:val="Rodap"/>
      <w:jc w:val="right"/>
    </w:pPr>
    <w:r w:rsidRPr="00D21B1E">
      <w:rPr>
        <w:sz w:val="14"/>
      </w:rPr>
      <w:t xml:space="preserve">PE </w:t>
    </w:r>
    <w:r w:rsidR="00D21B1E" w:rsidRPr="00D21B1E">
      <w:rPr>
        <w:sz w:val="14"/>
      </w:rPr>
      <w:t>0876</w:t>
    </w:r>
    <w:r w:rsidRPr="00D21B1E">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7BEB68F6" w:rsidR="00F803EB" w:rsidRDefault="00E718DF"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F803EB" w:rsidRDefault="00F803E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9"/>
  </w:num>
  <w:num w:numId="35">
    <w:abstractNumId w:val="0"/>
  </w:num>
  <w:num w:numId="36">
    <w:abstractNumId w:val="11"/>
  </w:num>
  <w:num w:numId="37">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30B"/>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35B"/>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430B"/>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3D02"/>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2EBC"/>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1B1E"/>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BF2EB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9E1D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83D0B-3331-4229-ACE3-1CC90A33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24</Pages>
  <Words>11677</Words>
  <Characters>63057</Characters>
  <Application>Microsoft Office Word</Application>
  <DocSecurity>0</DocSecurity>
  <Lines>525</Lines>
  <Paragraphs>149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74585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17</cp:revision>
  <cp:lastPrinted>2022-07-13T21:42:00Z</cp:lastPrinted>
  <dcterms:created xsi:type="dcterms:W3CDTF">2020-05-14T18:48:00Z</dcterms:created>
  <dcterms:modified xsi:type="dcterms:W3CDTF">2022-07-13T21:42:00Z</dcterms:modified>
</cp:coreProperties>
</file>